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745" w:rsidRPr="007D09F0" w:rsidRDefault="002A7745" w:rsidP="002A7745">
      <w:pPr>
        <w:pBdr>
          <w:bottom w:val="single" w:sz="12" w:space="0" w:color="000000"/>
        </w:pBdr>
        <w:autoSpaceDE w:val="0"/>
        <w:jc w:val="center"/>
        <w:rPr>
          <w:b/>
          <w:sz w:val="24"/>
          <w:szCs w:val="24"/>
        </w:rPr>
      </w:pPr>
      <w:r w:rsidRPr="007D09F0">
        <w:rPr>
          <w:rFonts w:eastAsia="Calibri"/>
          <w:b/>
          <w:sz w:val="24"/>
          <w:szCs w:val="24"/>
          <w:lang w:eastAsia="en-US"/>
        </w:rPr>
        <w:t xml:space="preserve">ANEXO </w:t>
      </w:r>
      <w:r w:rsidR="000219C8">
        <w:rPr>
          <w:rFonts w:eastAsia="Calibri"/>
          <w:b/>
          <w:sz w:val="24"/>
          <w:szCs w:val="24"/>
          <w:lang w:eastAsia="en-US"/>
        </w:rPr>
        <w:t>1</w:t>
      </w:r>
      <w:r w:rsidRPr="007D09F0">
        <w:rPr>
          <w:rFonts w:eastAsia="Calibri"/>
          <w:b/>
          <w:sz w:val="24"/>
          <w:szCs w:val="24"/>
          <w:lang w:eastAsia="en-US"/>
        </w:rPr>
        <w:t xml:space="preserve"> – </w:t>
      </w:r>
      <w:r w:rsidRPr="007D09F0">
        <w:rPr>
          <w:b/>
          <w:sz w:val="24"/>
          <w:szCs w:val="24"/>
        </w:rPr>
        <w:t>MODELO DE CARTA-PROPOSTA PARA ORGANIZAÇÕES CIVIS DE SAÚDE (OCS)</w:t>
      </w:r>
    </w:p>
    <w:p w:rsidR="002A7745" w:rsidRPr="007D09F0" w:rsidRDefault="002A7745" w:rsidP="002A7745">
      <w:pPr>
        <w:tabs>
          <w:tab w:val="left" w:pos="2642"/>
        </w:tabs>
        <w:autoSpaceDE w:val="0"/>
        <w:rPr>
          <w:sz w:val="24"/>
          <w:szCs w:val="24"/>
        </w:rPr>
      </w:pPr>
      <w:r w:rsidRPr="007D09F0">
        <w:rPr>
          <w:sz w:val="24"/>
          <w:szCs w:val="24"/>
        </w:rPr>
        <w:tab/>
      </w:r>
    </w:p>
    <w:p w:rsidR="002A7745" w:rsidRPr="007D09F0" w:rsidRDefault="002A7745" w:rsidP="002A7745">
      <w:pPr>
        <w:widowControl w:val="0"/>
        <w:autoSpaceDE w:val="0"/>
        <w:spacing w:before="120" w:after="120"/>
        <w:jc w:val="center"/>
        <w:rPr>
          <w:sz w:val="24"/>
          <w:szCs w:val="24"/>
        </w:rPr>
      </w:pPr>
      <w:r w:rsidRPr="007D09F0">
        <w:rPr>
          <w:b/>
          <w:smallCaps/>
          <w:noProof/>
          <w:sz w:val="24"/>
          <w:szCs w:val="24"/>
          <w:lang w:eastAsia="pt-BR"/>
        </w:rPr>
        <w:drawing>
          <wp:inline distT="0" distB="0" distL="0" distR="0">
            <wp:extent cx="1062990" cy="1180465"/>
            <wp:effectExtent l="0" t="0" r="3810" b="63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59" t="-600" b="-9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1180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745" w:rsidRPr="007D09F0" w:rsidRDefault="002A7745" w:rsidP="002A7745">
      <w:pPr>
        <w:widowControl w:val="0"/>
        <w:autoSpaceDE w:val="0"/>
        <w:spacing w:after="0" w:line="240" w:lineRule="auto"/>
        <w:jc w:val="center"/>
        <w:rPr>
          <w:sz w:val="20"/>
          <w:szCs w:val="20"/>
        </w:rPr>
      </w:pPr>
      <w:r w:rsidRPr="007D09F0">
        <w:rPr>
          <w:sz w:val="20"/>
          <w:szCs w:val="20"/>
        </w:rPr>
        <w:t>MINISTÉRIO DA DEFESA</w:t>
      </w:r>
    </w:p>
    <w:p w:rsidR="002A7745" w:rsidRPr="007D09F0" w:rsidRDefault="002A7745" w:rsidP="002A7745">
      <w:pPr>
        <w:widowControl w:val="0"/>
        <w:autoSpaceDE w:val="0"/>
        <w:spacing w:after="0" w:line="240" w:lineRule="auto"/>
        <w:jc w:val="center"/>
        <w:rPr>
          <w:sz w:val="20"/>
          <w:szCs w:val="20"/>
        </w:rPr>
      </w:pPr>
      <w:r w:rsidRPr="007D09F0">
        <w:rPr>
          <w:sz w:val="20"/>
          <w:szCs w:val="20"/>
        </w:rPr>
        <w:t>EXÉRCITO BRASILEIRO</w:t>
      </w:r>
    </w:p>
    <w:p w:rsidR="002A7745" w:rsidRPr="007D09F0" w:rsidRDefault="002A7745" w:rsidP="002A7745">
      <w:pPr>
        <w:widowControl w:val="0"/>
        <w:autoSpaceDE w:val="0"/>
        <w:spacing w:after="0" w:line="240" w:lineRule="auto"/>
        <w:jc w:val="center"/>
        <w:rPr>
          <w:sz w:val="20"/>
          <w:szCs w:val="20"/>
        </w:rPr>
      </w:pPr>
      <w:r w:rsidRPr="007D09F0">
        <w:rPr>
          <w:sz w:val="20"/>
          <w:szCs w:val="20"/>
        </w:rPr>
        <w:t>CMP  -  11ª REGIÃO MILITAR</w:t>
      </w:r>
    </w:p>
    <w:p w:rsidR="002A7745" w:rsidRPr="007D09F0" w:rsidRDefault="002A7745" w:rsidP="002A7745">
      <w:pPr>
        <w:widowControl w:val="0"/>
        <w:autoSpaceDE w:val="0"/>
        <w:spacing w:after="0" w:line="240" w:lineRule="auto"/>
        <w:jc w:val="center"/>
        <w:rPr>
          <w:sz w:val="20"/>
          <w:szCs w:val="20"/>
        </w:rPr>
      </w:pPr>
      <w:r w:rsidRPr="007D09F0">
        <w:rPr>
          <w:sz w:val="20"/>
          <w:szCs w:val="20"/>
        </w:rPr>
        <w:t>HOSPITAL MILITAR DE ÁREA DE BRASÍLIA</w:t>
      </w:r>
    </w:p>
    <w:p w:rsidR="002A7745" w:rsidRPr="007D09F0" w:rsidRDefault="002A7745" w:rsidP="002A7745">
      <w:pPr>
        <w:widowControl w:val="0"/>
        <w:autoSpaceDE w:val="0"/>
        <w:jc w:val="center"/>
        <w:rPr>
          <w:sz w:val="24"/>
          <w:szCs w:val="24"/>
          <w:lang w:eastAsia="pt-BR"/>
        </w:rPr>
      </w:pPr>
      <w:r w:rsidRPr="007D09F0">
        <w:rPr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163830</wp:posOffset>
                </wp:positionV>
                <wp:extent cx="6486525" cy="0"/>
                <wp:effectExtent l="15240" t="21590" r="22860" b="16510"/>
                <wp:wrapNone/>
                <wp:docPr id="5" name="Conector re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noFill/>
                        <a:ln w="284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B6DC3" id="Conector reto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75pt,12.9pt" to="49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" strokeweight=".79mm">
                <v:stroke joinstyle="miter" endcap="square"/>
              </v:line>
            </w:pict>
          </mc:Fallback>
        </mc:AlternateContent>
      </w:r>
    </w:p>
    <w:p w:rsidR="002A7745" w:rsidRPr="007D09F0" w:rsidRDefault="002A7745" w:rsidP="002A7745">
      <w:pPr>
        <w:pStyle w:val="Corpodetexto"/>
        <w:jc w:val="center"/>
        <w:rPr>
          <w:rFonts w:ascii="Calibri" w:hAnsi="Calibri"/>
          <w:sz w:val="24"/>
          <w:szCs w:val="24"/>
        </w:rPr>
      </w:pPr>
      <w:r w:rsidRPr="007D09F0">
        <w:rPr>
          <w:rFonts w:ascii="Calibri" w:hAnsi="Calibri"/>
          <w:b/>
          <w:sz w:val="24"/>
          <w:szCs w:val="24"/>
        </w:rPr>
        <w:t>CARTA-PROPOSTA PARA ORGANIZAÇÕES CIVIS DE SAÚDE (OCS)</w:t>
      </w:r>
    </w:p>
    <w:p w:rsidR="002A7745" w:rsidRPr="007D09F0" w:rsidRDefault="002A7745" w:rsidP="002A7745">
      <w:pPr>
        <w:pStyle w:val="Corpodetexto"/>
        <w:rPr>
          <w:rFonts w:ascii="Calibri" w:hAnsi="Calibri"/>
          <w:sz w:val="24"/>
          <w:szCs w:val="24"/>
        </w:rPr>
      </w:pPr>
      <w:r w:rsidRPr="007D09F0">
        <w:rPr>
          <w:rFonts w:ascii="Calibri" w:hAnsi="Calibr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-210820</wp:posOffset>
                </wp:positionH>
                <wp:positionV relativeFrom="paragraph">
                  <wp:posOffset>116840</wp:posOffset>
                </wp:positionV>
                <wp:extent cx="6486525" cy="0"/>
                <wp:effectExtent l="23495" t="20320" r="14605" b="17780"/>
                <wp:wrapNone/>
                <wp:docPr id="4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noFill/>
                        <a:ln w="284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392C81" id="Conector reto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6pt,9.2pt" to="494.1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" strokeweight=".79mm">
                <v:stroke joinstyle="miter" endcap="square"/>
              </v:line>
            </w:pict>
          </mc:Fallback>
        </mc:AlternateContent>
      </w:r>
    </w:p>
    <w:tbl>
      <w:tblPr>
        <w:tblW w:w="1055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0"/>
        <w:gridCol w:w="1955"/>
        <w:gridCol w:w="2692"/>
      </w:tblGrid>
      <w:tr w:rsidR="002A7745" w:rsidRPr="007D09F0" w:rsidTr="00CC5938">
        <w:trPr>
          <w:cantSplit/>
        </w:trPr>
        <w:tc>
          <w:tcPr>
            <w:tcW w:w="7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snapToGrid w:val="0"/>
              <w:spacing w:after="0"/>
              <w:ind w:left="-458" w:firstLine="458"/>
              <w:rPr>
                <w:bCs/>
                <w:sz w:val="24"/>
                <w:szCs w:val="24"/>
              </w:rPr>
            </w:pPr>
            <w:r w:rsidRPr="007D09F0">
              <w:rPr>
                <w:bCs/>
                <w:sz w:val="24"/>
                <w:szCs w:val="24"/>
              </w:rPr>
              <w:t>Razão Social: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snapToGrid w:val="0"/>
              <w:spacing w:after="0"/>
              <w:rPr>
                <w:sz w:val="24"/>
                <w:szCs w:val="24"/>
              </w:rPr>
            </w:pPr>
            <w:r w:rsidRPr="007D09F0">
              <w:rPr>
                <w:bCs/>
                <w:sz w:val="24"/>
                <w:szCs w:val="24"/>
              </w:rPr>
              <w:t>CNPJ:</w:t>
            </w:r>
          </w:p>
        </w:tc>
      </w:tr>
      <w:tr w:rsidR="002A7745" w:rsidRPr="007D09F0" w:rsidTr="00CC5938">
        <w:trPr>
          <w:cantSplit/>
        </w:trPr>
        <w:tc>
          <w:tcPr>
            <w:tcW w:w="78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snapToGrid w:val="0"/>
              <w:spacing w:after="0"/>
              <w:rPr>
                <w:bCs/>
                <w:sz w:val="24"/>
                <w:szCs w:val="24"/>
              </w:rPr>
            </w:pPr>
            <w:r w:rsidRPr="007D09F0">
              <w:rPr>
                <w:bCs/>
                <w:sz w:val="24"/>
                <w:szCs w:val="24"/>
              </w:rPr>
              <w:t>Endereço:</w:t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snapToGrid w:val="0"/>
              <w:spacing w:after="0"/>
              <w:rPr>
                <w:sz w:val="24"/>
                <w:szCs w:val="24"/>
              </w:rPr>
            </w:pPr>
            <w:r w:rsidRPr="007D09F0">
              <w:rPr>
                <w:bCs/>
                <w:sz w:val="24"/>
                <w:szCs w:val="24"/>
              </w:rPr>
              <w:t>Telefone/fax:</w:t>
            </w:r>
          </w:p>
        </w:tc>
      </w:tr>
      <w:tr w:rsidR="002A7745" w:rsidRPr="007D09F0" w:rsidTr="00CC5938">
        <w:trPr>
          <w:cantSplit/>
        </w:trPr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snapToGrid w:val="0"/>
              <w:spacing w:after="0"/>
              <w:rPr>
                <w:bCs/>
                <w:sz w:val="24"/>
                <w:szCs w:val="24"/>
              </w:rPr>
            </w:pPr>
            <w:r w:rsidRPr="007D09F0">
              <w:rPr>
                <w:bCs/>
                <w:sz w:val="24"/>
                <w:szCs w:val="24"/>
              </w:rPr>
              <w:t>Área de Atuação:</w:t>
            </w:r>
          </w:p>
        </w:tc>
        <w:tc>
          <w:tcPr>
            <w:tcW w:w="46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snapToGrid w:val="0"/>
              <w:spacing w:after="0"/>
              <w:rPr>
                <w:sz w:val="24"/>
                <w:szCs w:val="24"/>
              </w:rPr>
            </w:pPr>
            <w:r w:rsidRPr="007D09F0">
              <w:rPr>
                <w:bCs/>
                <w:sz w:val="24"/>
                <w:szCs w:val="24"/>
              </w:rPr>
              <w:t>Especialidade:</w:t>
            </w:r>
          </w:p>
        </w:tc>
      </w:tr>
      <w:tr w:rsidR="002A7745" w:rsidRPr="007D09F0" w:rsidTr="00CC5938">
        <w:trPr>
          <w:cantSplit/>
        </w:trPr>
        <w:tc>
          <w:tcPr>
            <w:tcW w:w="78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snapToGrid w:val="0"/>
              <w:spacing w:after="0"/>
              <w:rPr>
                <w:bCs/>
                <w:sz w:val="24"/>
                <w:szCs w:val="24"/>
              </w:rPr>
            </w:pPr>
            <w:r w:rsidRPr="007D09F0">
              <w:rPr>
                <w:bCs/>
                <w:sz w:val="24"/>
                <w:szCs w:val="24"/>
              </w:rPr>
              <w:t>Representante Legal:</w:t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snapToGrid w:val="0"/>
              <w:spacing w:after="0"/>
              <w:rPr>
                <w:sz w:val="24"/>
                <w:szCs w:val="24"/>
              </w:rPr>
            </w:pPr>
            <w:r w:rsidRPr="007D09F0">
              <w:rPr>
                <w:bCs/>
                <w:sz w:val="24"/>
                <w:szCs w:val="24"/>
              </w:rPr>
              <w:t>CPF:</w:t>
            </w:r>
          </w:p>
        </w:tc>
      </w:tr>
    </w:tbl>
    <w:p w:rsidR="002A7745" w:rsidRPr="007D09F0" w:rsidRDefault="002A7745" w:rsidP="002A7745">
      <w:pPr>
        <w:autoSpaceDE w:val="0"/>
        <w:rPr>
          <w:sz w:val="24"/>
          <w:szCs w:val="24"/>
        </w:rPr>
      </w:pPr>
    </w:p>
    <w:p w:rsidR="002A7745" w:rsidRPr="007D09F0" w:rsidRDefault="002A7745" w:rsidP="002A7745">
      <w:pPr>
        <w:pStyle w:val="Recuodecorpodetexto"/>
        <w:ind w:left="0" w:firstLine="720"/>
        <w:jc w:val="both"/>
        <w:rPr>
          <w:sz w:val="24"/>
          <w:szCs w:val="24"/>
        </w:rPr>
      </w:pPr>
      <w:r w:rsidRPr="007D09F0">
        <w:rPr>
          <w:sz w:val="24"/>
          <w:szCs w:val="24"/>
        </w:rPr>
        <w:t>O interessado acima identificado vem requerer à Comissão Especial de Licitação do Hospital Militar de Área de Brasília a respectiva habilitação para contratação, declarando total concordância com as condições estabelecidas no Edital de Convocação CEL</w:t>
      </w:r>
      <w:r w:rsidRPr="007D09F0">
        <w:rPr>
          <w:b/>
          <w:sz w:val="24"/>
          <w:szCs w:val="24"/>
        </w:rPr>
        <w:t xml:space="preserve"> 00</w:t>
      </w:r>
      <w:r>
        <w:rPr>
          <w:b/>
          <w:sz w:val="24"/>
          <w:szCs w:val="24"/>
        </w:rPr>
        <w:t>1</w:t>
      </w:r>
      <w:r w:rsidRPr="007D09F0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20</w:t>
      </w:r>
      <w:r w:rsidRPr="007D09F0">
        <w:rPr>
          <w:sz w:val="24"/>
          <w:szCs w:val="24"/>
        </w:rPr>
        <w:t>, e em seus anexos, inclusive com os valores e instruções constantes das Minutas dos Termos de Contrato. Para tanto, foram devidamente anexadas às documentações exigidas, bem como passamos a prestar as informações a seguir:</w:t>
      </w:r>
    </w:p>
    <w:p w:rsidR="002A7745" w:rsidRPr="007D09F0" w:rsidRDefault="002A7745" w:rsidP="002A7745">
      <w:pPr>
        <w:autoSpaceDE w:val="0"/>
        <w:rPr>
          <w:sz w:val="24"/>
          <w:szCs w:val="24"/>
        </w:rPr>
      </w:pPr>
    </w:p>
    <w:tbl>
      <w:tblPr>
        <w:tblW w:w="1055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5"/>
        <w:gridCol w:w="2262"/>
      </w:tblGrid>
      <w:tr w:rsidR="002A7745" w:rsidRPr="007D09F0" w:rsidTr="00CC5938">
        <w:trPr>
          <w:cantSplit/>
        </w:trPr>
        <w:tc>
          <w:tcPr>
            <w:tcW w:w="10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snapToGrid w:val="0"/>
              <w:spacing w:after="0"/>
              <w:rPr>
                <w:sz w:val="24"/>
                <w:szCs w:val="24"/>
              </w:rPr>
            </w:pPr>
            <w:r w:rsidRPr="007D09F0">
              <w:rPr>
                <w:b/>
                <w:bCs/>
                <w:sz w:val="24"/>
                <w:szCs w:val="24"/>
              </w:rPr>
              <w:t>1) Relação do Corpo Clínico</w:t>
            </w:r>
          </w:p>
        </w:tc>
      </w:tr>
      <w:tr w:rsidR="002A7745" w:rsidRPr="007D09F0" w:rsidTr="00CC5938">
        <w:tc>
          <w:tcPr>
            <w:tcW w:w="82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Ttulo1"/>
              <w:autoSpaceDE w:val="0"/>
              <w:snapToGrid w:val="0"/>
              <w:rPr>
                <w:rFonts w:ascii="Calibri" w:hAnsi="Calibri" w:cs="Times New Roman"/>
                <w:b/>
                <w:bCs/>
                <w:szCs w:val="24"/>
              </w:rPr>
            </w:pPr>
            <w:r w:rsidRPr="007D09F0">
              <w:rPr>
                <w:rFonts w:ascii="Calibri" w:hAnsi="Calibri" w:cs="Times New Roman"/>
                <w:szCs w:val="24"/>
              </w:rPr>
              <w:t>Nome</w:t>
            </w:r>
          </w:p>
        </w:tc>
        <w:tc>
          <w:tcPr>
            <w:tcW w:w="2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autoSpaceDE w:val="0"/>
              <w:snapToGrid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D09F0">
              <w:rPr>
                <w:b/>
                <w:bCs/>
                <w:sz w:val="24"/>
                <w:szCs w:val="24"/>
              </w:rPr>
              <w:t>Registro Conselho</w:t>
            </w:r>
          </w:p>
          <w:p w:rsidR="002A7745" w:rsidRPr="007D09F0" w:rsidRDefault="002A7745" w:rsidP="0048410B">
            <w:pPr>
              <w:autoSpaceDE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A7745" w:rsidRPr="007D09F0" w:rsidTr="00CC5938">
        <w:tc>
          <w:tcPr>
            <w:tcW w:w="82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snapToGrid w:val="0"/>
              <w:spacing w:after="0"/>
              <w:rPr>
                <w:bCs/>
                <w:sz w:val="24"/>
                <w:szCs w:val="24"/>
              </w:rPr>
            </w:pPr>
          </w:p>
          <w:p w:rsidR="002A7745" w:rsidRPr="007D09F0" w:rsidRDefault="002A7745" w:rsidP="0048410B">
            <w:pPr>
              <w:autoSpaceDE w:val="0"/>
              <w:spacing w:after="0"/>
              <w:rPr>
                <w:sz w:val="24"/>
                <w:szCs w:val="24"/>
              </w:rPr>
            </w:pPr>
          </w:p>
          <w:p w:rsidR="002A7745" w:rsidRPr="007D09F0" w:rsidRDefault="002A7745" w:rsidP="0048410B">
            <w:pPr>
              <w:autoSpaceDE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snapToGrid w:val="0"/>
              <w:spacing w:after="0"/>
              <w:rPr>
                <w:sz w:val="24"/>
                <w:szCs w:val="24"/>
              </w:rPr>
            </w:pPr>
          </w:p>
        </w:tc>
      </w:tr>
    </w:tbl>
    <w:p w:rsidR="002A7745" w:rsidRPr="007D09F0" w:rsidRDefault="002A7745" w:rsidP="002A7745">
      <w:pPr>
        <w:autoSpaceDE w:val="0"/>
        <w:rPr>
          <w:sz w:val="24"/>
          <w:szCs w:val="24"/>
        </w:rPr>
      </w:pPr>
    </w:p>
    <w:tbl>
      <w:tblPr>
        <w:tblW w:w="1055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57"/>
      </w:tblGrid>
      <w:tr w:rsidR="002A7745" w:rsidRPr="007D09F0" w:rsidTr="00CC5938">
        <w:trPr>
          <w:cantSplit/>
        </w:trPr>
        <w:tc>
          <w:tcPr>
            <w:tcW w:w="10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snapToGrid w:val="0"/>
              <w:rPr>
                <w:b/>
                <w:bCs/>
                <w:sz w:val="24"/>
                <w:szCs w:val="24"/>
              </w:rPr>
            </w:pPr>
            <w:r w:rsidRPr="007D09F0">
              <w:rPr>
                <w:b/>
                <w:bCs/>
                <w:sz w:val="24"/>
                <w:szCs w:val="24"/>
              </w:rPr>
              <w:t xml:space="preserve">2) Relação de Especialidades (apresentar as especificidades de área de atuação): </w:t>
            </w:r>
          </w:p>
          <w:p w:rsidR="002A7745" w:rsidRPr="007D09F0" w:rsidRDefault="002A7745" w:rsidP="0048410B">
            <w:pPr>
              <w:autoSpaceDE w:val="0"/>
              <w:rPr>
                <w:sz w:val="24"/>
                <w:szCs w:val="24"/>
              </w:rPr>
            </w:pPr>
          </w:p>
          <w:p w:rsidR="002A7745" w:rsidRPr="007D09F0" w:rsidRDefault="002A7745" w:rsidP="0048410B">
            <w:pPr>
              <w:autoSpaceDE w:val="0"/>
              <w:rPr>
                <w:sz w:val="24"/>
                <w:szCs w:val="24"/>
              </w:rPr>
            </w:pPr>
          </w:p>
        </w:tc>
      </w:tr>
    </w:tbl>
    <w:p w:rsidR="002A7745" w:rsidRPr="007D09F0" w:rsidRDefault="002A7745" w:rsidP="002A7745">
      <w:pPr>
        <w:autoSpaceDE w:val="0"/>
        <w:rPr>
          <w:sz w:val="24"/>
          <w:szCs w:val="24"/>
        </w:rPr>
      </w:pPr>
      <w:r w:rsidRPr="007D09F0">
        <w:rPr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-273523</wp:posOffset>
                </wp:positionH>
                <wp:positionV relativeFrom="paragraph">
                  <wp:posOffset>162368</wp:posOffset>
                </wp:positionV>
                <wp:extent cx="6804838" cy="678815"/>
                <wp:effectExtent l="0" t="0" r="15240" b="26035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4838" cy="678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7745" w:rsidRPr="009F056D" w:rsidRDefault="002A7745" w:rsidP="002A774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F056D">
                              <w:rPr>
                                <w:rFonts w:ascii="Ecofont_Spranq_eco_Sans" w:hAnsi="Ecofont_Spranq_eco_Sans" w:cs="Ecofont_Spranq_eco_Sans"/>
                                <w:b/>
                                <w:bCs/>
                                <w:sz w:val="24"/>
                                <w:szCs w:val="24"/>
                              </w:rPr>
                              <w:t>3)</w:t>
                            </w:r>
                            <w:r w:rsidRPr="009F056D">
                              <w:rPr>
                                <w:rFonts w:ascii="Ecofont_Spranq_eco_Sans" w:hAnsi="Ecofont_Spranq_eco_Sans" w:cs="Ecofont_Spranq_eco_Sans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F056D">
                              <w:rPr>
                                <w:rFonts w:ascii="Ecofont_Spranq_eco_Sans" w:hAnsi="Ecofont_Spranq_eco_Sans" w:cs="Ecofont_Spranq_eco_Sans"/>
                                <w:b/>
                                <w:bCs/>
                                <w:sz w:val="24"/>
                                <w:szCs w:val="24"/>
                              </w:rPr>
                              <w:t>Relação de Procedimentos (serviços) realizados: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" o:spid="_x0000_s1026" type="#_x0000_t202" style="position:absolute;margin-left:-21.55pt;margin-top:12.8pt;width:535.8pt;height:53.4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">
                <v:textbox>
                  <w:txbxContent>
                    <w:p w:rsidR="002A7745" w:rsidRPr="009F056D" w:rsidRDefault="002A7745" w:rsidP="002A7745">
                      <w:pPr>
                        <w:rPr>
                          <w:sz w:val="24"/>
                          <w:szCs w:val="24"/>
                        </w:rPr>
                      </w:pPr>
                      <w:r w:rsidRPr="009F056D">
                        <w:rPr>
                          <w:rFonts w:ascii="Ecofont_Spranq_eco_Sans" w:hAnsi="Ecofont_Spranq_eco_Sans" w:cs="Ecofont_Spranq_eco_Sans"/>
                          <w:b/>
                          <w:bCs/>
                          <w:sz w:val="24"/>
                          <w:szCs w:val="24"/>
                        </w:rPr>
                        <w:t>3)</w:t>
                      </w:r>
                      <w:r w:rsidRPr="009F056D">
                        <w:rPr>
                          <w:rFonts w:ascii="Ecofont_Spranq_eco_Sans" w:hAnsi="Ecofont_Spranq_eco_Sans" w:cs="Ecofont_Spranq_eco_Sans"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9F056D">
                        <w:rPr>
                          <w:rFonts w:ascii="Ecofont_Spranq_eco_Sans" w:hAnsi="Ecofont_Spranq_eco_Sans" w:cs="Ecofont_Spranq_eco_Sans"/>
                          <w:b/>
                          <w:bCs/>
                          <w:sz w:val="24"/>
                          <w:szCs w:val="24"/>
                        </w:rPr>
                        <w:t>Relação de Procedimentos (serviços) realizados:</w:t>
                      </w:r>
                    </w:p>
                  </w:txbxContent>
                </v:textbox>
              </v:shape>
            </w:pict>
          </mc:Fallback>
        </mc:AlternateContent>
      </w:r>
    </w:p>
    <w:p w:rsidR="002A7745" w:rsidRPr="007D09F0" w:rsidRDefault="002A7745" w:rsidP="002A7745">
      <w:pPr>
        <w:autoSpaceDE w:val="0"/>
        <w:rPr>
          <w:sz w:val="24"/>
          <w:szCs w:val="24"/>
        </w:rPr>
      </w:pPr>
    </w:p>
    <w:tbl>
      <w:tblPr>
        <w:tblW w:w="1055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57"/>
      </w:tblGrid>
      <w:tr w:rsidR="002A7745" w:rsidRPr="007D09F0" w:rsidTr="00CC5938">
        <w:trPr>
          <w:cantSplit/>
        </w:trPr>
        <w:tc>
          <w:tcPr>
            <w:tcW w:w="10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snapToGrid w:val="0"/>
              <w:rPr>
                <w:sz w:val="24"/>
                <w:szCs w:val="24"/>
              </w:rPr>
            </w:pPr>
            <w:r w:rsidRPr="007D09F0">
              <w:rPr>
                <w:b/>
                <w:bCs/>
                <w:sz w:val="24"/>
                <w:szCs w:val="24"/>
              </w:rPr>
              <w:t>4) Relação de Equipamentos Técnicos:</w:t>
            </w:r>
          </w:p>
          <w:p w:rsidR="002A7745" w:rsidRPr="007D09F0" w:rsidRDefault="002A7745" w:rsidP="0048410B">
            <w:pPr>
              <w:autoSpaceDE w:val="0"/>
              <w:rPr>
                <w:sz w:val="24"/>
                <w:szCs w:val="24"/>
              </w:rPr>
            </w:pPr>
          </w:p>
        </w:tc>
      </w:tr>
    </w:tbl>
    <w:p w:rsidR="002A7745" w:rsidRPr="007D09F0" w:rsidRDefault="002A7745" w:rsidP="002A7745">
      <w:pPr>
        <w:autoSpaceDE w:val="0"/>
        <w:rPr>
          <w:sz w:val="24"/>
          <w:szCs w:val="24"/>
        </w:rPr>
      </w:pPr>
    </w:p>
    <w:tbl>
      <w:tblPr>
        <w:tblW w:w="1055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57"/>
      </w:tblGrid>
      <w:tr w:rsidR="002A7745" w:rsidRPr="007D09F0" w:rsidTr="00CC5938">
        <w:trPr>
          <w:cantSplit/>
        </w:trPr>
        <w:tc>
          <w:tcPr>
            <w:tcW w:w="10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rPr>
                <w:sz w:val="24"/>
                <w:szCs w:val="24"/>
              </w:rPr>
            </w:pPr>
            <w:r w:rsidRPr="007D09F0">
              <w:rPr>
                <w:b/>
                <w:bCs/>
                <w:sz w:val="24"/>
                <w:szCs w:val="24"/>
              </w:rPr>
              <w:t>5) Dias e Horários de Atendimento:</w:t>
            </w:r>
          </w:p>
          <w:p w:rsidR="002A7745" w:rsidRPr="007D09F0" w:rsidRDefault="002A7745" w:rsidP="0048410B">
            <w:pPr>
              <w:autoSpaceDE w:val="0"/>
              <w:rPr>
                <w:sz w:val="24"/>
                <w:szCs w:val="24"/>
              </w:rPr>
            </w:pPr>
          </w:p>
        </w:tc>
      </w:tr>
    </w:tbl>
    <w:p w:rsidR="002A7745" w:rsidRPr="007D09F0" w:rsidRDefault="002A7745" w:rsidP="002A7745">
      <w:pPr>
        <w:autoSpaceDE w:val="0"/>
        <w:rPr>
          <w:sz w:val="24"/>
          <w:szCs w:val="24"/>
        </w:rPr>
      </w:pPr>
    </w:p>
    <w:tbl>
      <w:tblPr>
        <w:tblW w:w="1055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9"/>
        <w:gridCol w:w="2993"/>
        <w:gridCol w:w="2825"/>
      </w:tblGrid>
      <w:tr w:rsidR="002A7745" w:rsidRPr="007D09F0" w:rsidTr="00CC5938">
        <w:trPr>
          <w:cantSplit/>
        </w:trPr>
        <w:tc>
          <w:tcPr>
            <w:tcW w:w="10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snapToGrid w:val="0"/>
              <w:rPr>
                <w:sz w:val="24"/>
                <w:szCs w:val="24"/>
              </w:rPr>
            </w:pPr>
            <w:r w:rsidRPr="007D09F0">
              <w:rPr>
                <w:b/>
                <w:bCs/>
                <w:sz w:val="24"/>
                <w:szCs w:val="24"/>
              </w:rPr>
              <w:t>6) Dados Bancários:</w:t>
            </w:r>
          </w:p>
        </w:tc>
      </w:tr>
      <w:tr w:rsidR="002A7745" w:rsidRPr="007D09F0" w:rsidTr="00CC5938">
        <w:trPr>
          <w:cantSplit/>
        </w:trPr>
        <w:tc>
          <w:tcPr>
            <w:tcW w:w="4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snapToGrid w:val="0"/>
              <w:rPr>
                <w:b/>
                <w:bCs/>
                <w:sz w:val="24"/>
                <w:szCs w:val="24"/>
              </w:rPr>
            </w:pPr>
            <w:r w:rsidRPr="007D09F0">
              <w:rPr>
                <w:b/>
                <w:bCs/>
                <w:sz w:val="24"/>
                <w:szCs w:val="24"/>
              </w:rPr>
              <w:t>Banco:</w:t>
            </w:r>
          </w:p>
        </w:tc>
        <w:tc>
          <w:tcPr>
            <w:tcW w:w="2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snapToGrid w:val="0"/>
              <w:rPr>
                <w:b/>
                <w:bCs/>
                <w:sz w:val="24"/>
                <w:szCs w:val="24"/>
              </w:rPr>
            </w:pPr>
            <w:r w:rsidRPr="007D09F0">
              <w:rPr>
                <w:b/>
                <w:bCs/>
                <w:sz w:val="24"/>
                <w:szCs w:val="24"/>
              </w:rPr>
              <w:t>Agência:</w:t>
            </w:r>
          </w:p>
        </w:tc>
        <w:tc>
          <w:tcPr>
            <w:tcW w:w="2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snapToGrid w:val="0"/>
              <w:rPr>
                <w:sz w:val="24"/>
                <w:szCs w:val="24"/>
              </w:rPr>
            </w:pPr>
            <w:r w:rsidRPr="007D09F0">
              <w:rPr>
                <w:b/>
                <w:bCs/>
                <w:sz w:val="24"/>
                <w:szCs w:val="24"/>
              </w:rPr>
              <w:t>Conta Corrente:</w:t>
            </w:r>
          </w:p>
        </w:tc>
      </w:tr>
    </w:tbl>
    <w:p w:rsidR="002A7745" w:rsidRPr="007D09F0" w:rsidRDefault="002A7745" w:rsidP="002A7745">
      <w:pPr>
        <w:autoSpaceDE w:val="0"/>
        <w:rPr>
          <w:b/>
          <w:sz w:val="24"/>
          <w:szCs w:val="24"/>
        </w:rPr>
      </w:pPr>
    </w:p>
    <w:tbl>
      <w:tblPr>
        <w:tblW w:w="1055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57"/>
      </w:tblGrid>
      <w:tr w:rsidR="002A7745" w:rsidRPr="007D09F0" w:rsidTr="00CC5938">
        <w:trPr>
          <w:cantSplit/>
        </w:trPr>
        <w:tc>
          <w:tcPr>
            <w:tcW w:w="10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snapToGrid w:val="0"/>
              <w:rPr>
                <w:b/>
                <w:bCs/>
                <w:sz w:val="24"/>
                <w:szCs w:val="24"/>
              </w:rPr>
            </w:pPr>
            <w:r w:rsidRPr="007D09F0">
              <w:rPr>
                <w:b/>
                <w:bCs/>
                <w:sz w:val="24"/>
                <w:szCs w:val="24"/>
              </w:rPr>
              <w:t>7) Endereço eletrônico para recebimento de informações (E-mail):</w:t>
            </w:r>
          </w:p>
          <w:p w:rsidR="002A7745" w:rsidRPr="007D09F0" w:rsidRDefault="002A7745" w:rsidP="0048410B">
            <w:pPr>
              <w:autoSpaceDE w:val="0"/>
              <w:rPr>
                <w:b/>
                <w:bCs/>
                <w:sz w:val="24"/>
                <w:szCs w:val="24"/>
              </w:rPr>
            </w:pPr>
          </w:p>
        </w:tc>
      </w:tr>
    </w:tbl>
    <w:p w:rsidR="002A7745" w:rsidRPr="007D09F0" w:rsidRDefault="002A7745" w:rsidP="002A7745">
      <w:pPr>
        <w:autoSpaceDE w:val="0"/>
        <w:ind w:firstLine="708"/>
        <w:rPr>
          <w:sz w:val="24"/>
          <w:szCs w:val="24"/>
          <w:lang w:eastAsia="pt-BR"/>
        </w:rPr>
      </w:pPr>
      <w:r w:rsidRPr="007D09F0">
        <w:rPr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-273522</wp:posOffset>
                </wp:positionH>
                <wp:positionV relativeFrom="paragraph">
                  <wp:posOffset>215560</wp:posOffset>
                </wp:positionV>
                <wp:extent cx="6741042" cy="913765"/>
                <wp:effectExtent l="0" t="0" r="22225" b="19685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1042" cy="913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7745" w:rsidRPr="009F056D" w:rsidRDefault="002A7745" w:rsidP="002A7745">
                            <w:pPr>
                              <w:tabs>
                                <w:tab w:val="left" w:pos="330"/>
                              </w:tabs>
                              <w:autoSpaceDE w:val="0"/>
                              <w:snapToGrid w:val="0"/>
                              <w:spacing w:after="0"/>
                              <w:ind w:right="-10"/>
                              <w:rPr>
                                <w:rFonts w:ascii="Ecofont_Spranq_eco_Sans" w:hAnsi="Ecofont_Spranq_eco_Sans" w:cs="Ecofont_Spranq_eco_San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F056D">
                              <w:rPr>
                                <w:rFonts w:ascii="Ecofont_Spranq_eco_Sans" w:hAnsi="Ecofont_Spranq_eco_Sans" w:cs="Ecofont_Spranq_eco_Sans"/>
                                <w:b/>
                                <w:bCs/>
                                <w:sz w:val="24"/>
                                <w:szCs w:val="24"/>
                              </w:rPr>
                              <w:t>8) Telefones para recebimento de informações:</w:t>
                            </w:r>
                          </w:p>
                          <w:p w:rsidR="002A7745" w:rsidRPr="009F056D" w:rsidRDefault="002A7745" w:rsidP="002A7745">
                            <w:pPr>
                              <w:autoSpaceDE w:val="0"/>
                              <w:snapToGrid w:val="0"/>
                              <w:spacing w:after="0"/>
                              <w:ind w:left="185" w:right="-10" w:firstLine="523"/>
                              <w:rPr>
                                <w:rFonts w:ascii="Ecofont_Spranq_eco_Sans" w:hAnsi="Ecofont_Spranq_eco_Sans" w:cs="Ecofont_Spranq_eco_San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F056D">
                              <w:rPr>
                                <w:rFonts w:ascii="Ecofont_Spranq_eco_Sans" w:hAnsi="Ecofont_Spranq_eco_Sans" w:cs="Ecofont_Spranq_eco_Sans"/>
                                <w:b/>
                                <w:bCs/>
                                <w:sz w:val="24"/>
                                <w:szCs w:val="24"/>
                              </w:rPr>
                              <w:t>Diretoria:</w:t>
                            </w:r>
                          </w:p>
                          <w:p w:rsidR="002A7745" w:rsidRPr="009F056D" w:rsidRDefault="002A7745" w:rsidP="002A7745">
                            <w:pPr>
                              <w:autoSpaceDE w:val="0"/>
                              <w:snapToGrid w:val="0"/>
                              <w:spacing w:after="0"/>
                              <w:ind w:left="185" w:right="-10" w:firstLine="523"/>
                              <w:rPr>
                                <w:rFonts w:ascii="Ecofont_Spranq_eco_Sans" w:hAnsi="Ecofont_Spranq_eco_Sans" w:cs="Ecofont_Spranq_eco_San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F056D">
                              <w:rPr>
                                <w:rFonts w:ascii="Ecofont_Spranq_eco_Sans" w:hAnsi="Ecofont_Spranq_eco_Sans" w:cs="Ecofont_Spranq_eco_San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Gerência Comercial: </w:t>
                            </w:r>
                          </w:p>
                          <w:p w:rsidR="002A7745" w:rsidRPr="009F056D" w:rsidRDefault="002A7745" w:rsidP="002A7745">
                            <w:pPr>
                              <w:spacing w:after="0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 w:rsidRPr="009F056D">
                              <w:rPr>
                                <w:rFonts w:ascii="Ecofont_Spranq_eco_Sans" w:hAnsi="Ecofont_Spranq_eco_Sans" w:cs="Ecofont_Spranq_eco_Sans"/>
                                <w:b/>
                                <w:bCs/>
                                <w:sz w:val="24"/>
                                <w:szCs w:val="24"/>
                              </w:rPr>
                              <w:t>Atendimento ao cliente por setor: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2" o:spid="_x0000_s1027" type="#_x0000_t202" style="position:absolute;left:0;text-align:left;margin-left:-21.55pt;margin-top:16.95pt;width:530.8pt;height:71.9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">
                <v:textbox>
                  <w:txbxContent>
                    <w:p w:rsidR="002A7745" w:rsidRPr="009F056D" w:rsidRDefault="002A7745" w:rsidP="002A7745">
                      <w:pPr>
                        <w:tabs>
                          <w:tab w:val="left" w:pos="330"/>
                        </w:tabs>
                        <w:autoSpaceDE w:val="0"/>
                        <w:snapToGrid w:val="0"/>
                        <w:spacing w:after="0"/>
                        <w:ind w:right="-10"/>
                        <w:rPr>
                          <w:rFonts w:ascii="Ecofont_Spranq_eco_Sans" w:hAnsi="Ecofont_Spranq_eco_Sans" w:cs="Ecofont_Spranq_eco_Sans"/>
                          <w:b/>
                          <w:bCs/>
                          <w:sz w:val="24"/>
                          <w:szCs w:val="24"/>
                        </w:rPr>
                      </w:pPr>
                      <w:r w:rsidRPr="009F056D">
                        <w:rPr>
                          <w:rFonts w:ascii="Ecofont_Spranq_eco_Sans" w:hAnsi="Ecofont_Spranq_eco_Sans" w:cs="Ecofont_Spranq_eco_Sans"/>
                          <w:b/>
                          <w:bCs/>
                          <w:sz w:val="24"/>
                          <w:szCs w:val="24"/>
                        </w:rPr>
                        <w:t>8) Telefones para recebimento de informações:</w:t>
                      </w:r>
                    </w:p>
                    <w:p w:rsidR="002A7745" w:rsidRPr="009F056D" w:rsidRDefault="002A7745" w:rsidP="002A7745">
                      <w:pPr>
                        <w:autoSpaceDE w:val="0"/>
                        <w:snapToGrid w:val="0"/>
                        <w:spacing w:after="0"/>
                        <w:ind w:left="185" w:right="-10" w:firstLine="523"/>
                        <w:rPr>
                          <w:rFonts w:ascii="Ecofont_Spranq_eco_Sans" w:hAnsi="Ecofont_Spranq_eco_Sans" w:cs="Ecofont_Spranq_eco_Sans"/>
                          <w:b/>
                          <w:bCs/>
                          <w:sz w:val="24"/>
                          <w:szCs w:val="24"/>
                        </w:rPr>
                      </w:pPr>
                      <w:r w:rsidRPr="009F056D">
                        <w:rPr>
                          <w:rFonts w:ascii="Ecofont_Spranq_eco_Sans" w:hAnsi="Ecofont_Spranq_eco_Sans" w:cs="Ecofont_Spranq_eco_Sans"/>
                          <w:b/>
                          <w:bCs/>
                          <w:sz w:val="24"/>
                          <w:szCs w:val="24"/>
                        </w:rPr>
                        <w:t>Diretoria:</w:t>
                      </w:r>
                    </w:p>
                    <w:p w:rsidR="002A7745" w:rsidRPr="009F056D" w:rsidRDefault="002A7745" w:rsidP="002A7745">
                      <w:pPr>
                        <w:autoSpaceDE w:val="0"/>
                        <w:snapToGrid w:val="0"/>
                        <w:spacing w:after="0"/>
                        <w:ind w:left="185" w:right="-10" w:firstLine="523"/>
                        <w:rPr>
                          <w:rFonts w:ascii="Ecofont_Spranq_eco_Sans" w:hAnsi="Ecofont_Spranq_eco_Sans" w:cs="Ecofont_Spranq_eco_Sans"/>
                          <w:b/>
                          <w:bCs/>
                          <w:sz w:val="24"/>
                          <w:szCs w:val="24"/>
                        </w:rPr>
                      </w:pPr>
                      <w:r w:rsidRPr="009F056D">
                        <w:rPr>
                          <w:rFonts w:ascii="Ecofont_Spranq_eco_Sans" w:hAnsi="Ecofont_Spranq_eco_Sans" w:cs="Ecofont_Spranq_eco_Sans"/>
                          <w:b/>
                          <w:bCs/>
                          <w:sz w:val="24"/>
                          <w:szCs w:val="24"/>
                        </w:rPr>
                        <w:t xml:space="preserve">Gerência Comercial: </w:t>
                      </w:r>
                    </w:p>
                    <w:p w:rsidR="002A7745" w:rsidRPr="009F056D" w:rsidRDefault="002A7745" w:rsidP="002A7745">
                      <w:pPr>
                        <w:spacing w:after="0"/>
                        <w:ind w:firstLine="708"/>
                        <w:rPr>
                          <w:sz w:val="24"/>
                          <w:szCs w:val="24"/>
                        </w:rPr>
                      </w:pPr>
                      <w:r w:rsidRPr="009F056D">
                        <w:rPr>
                          <w:rFonts w:ascii="Ecofont_Spranq_eco_Sans" w:hAnsi="Ecofont_Spranq_eco_Sans" w:cs="Ecofont_Spranq_eco_Sans"/>
                          <w:b/>
                          <w:bCs/>
                          <w:sz w:val="24"/>
                          <w:szCs w:val="24"/>
                        </w:rPr>
                        <w:t>Atendimento ao cliente por setor:</w:t>
                      </w:r>
                    </w:p>
                  </w:txbxContent>
                </v:textbox>
              </v:shape>
            </w:pict>
          </mc:Fallback>
        </mc:AlternateContent>
      </w:r>
    </w:p>
    <w:p w:rsidR="002A7745" w:rsidRPr="007D09F0" w:rsidRDefault="002A7745" w:rsidP="002A7745">
      <w:pPr>
        <w:autoSpaceDE w:val="0"/>
        <w:ind w:firstLine="708"/>
        <w:rPr>
          <w:sz w:val="24"/>
          <w:szCs w:val="24"/>
        </w:rPr>
      </w:pPr>
    </w:p>
    <w:p w:rsidR="002A7745" w:rsidRPr="007D09F0" w:rsidRDefault="002A7745" w:rsidP="002A7745">
      <w:pPr>
        <w:autoSpaceDE w:val="0"/>
        <w:ind w:firstLine="708"/>
        <w:rPr>
          <w:sz w:val="24"/>
          <w:szCs w:val="24"/>
        </w:rPr>
      </w:pPr>
    </w:p>
    <w:p w:rsidR="002A7745" w:rsidRPr="007D09F0" w:rsidRDefault="002A7745" w:rsidP="002A7745">
      <w:pPr>
        <w:autoSpaceDE w:val="0"/>
        <w:ind w:firstLine="708"/>
        <w:rPr>
          <w:sz w:val="24"/>
          <w:szCs w:val="24"/>
        </w:rPr>
      </w:pPr>
    </w:p>
    <w:tbl>
      <w:tblPr>
        <w:tblW w:w="105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519"/>
      </w:tblGrid>
      <w:tr w:rsidR="002A7745" w:rsidRPr="007D09F0" w:rsidTr="00CC5938"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rPr>
                <w:sz w:val="24"/>
                <w:szCs w:val="24"/>
              </w:rPr>
            </w:pPr>
            <w:r w:rsidRPr="007D09F0">
              <w:rPr>
                <w:b/>
                <w:sz w:val="24"/>
                <w:szCs w:val="24"/>
              </w:rPr>
              <w:t>9) Nome completo, identidade e CPF de uma testemunha para assinar o contrato juntamente com o (s) representante (s) legal da empresa.</w:t>
            </w:r>
          </w:p>
        </w:tc>
      </w:tr>
    </w:tbl>
    <w:p w:rsidR="002A7745" w:rsidRDefault="002A7745" w:rsidP="002A7745">
      <w:pPr>
        <w:pStyle w:val="Recuodecorpodetexto"/>
        <w:ind w:left="0" w:firstLine="720"/>
        <w:jc w:val="both"/>
        <w:rPr>
          <w:sz w:val="24"/>
          <w:szCs w:val="24"/>
        </w:rPr>
      </w:pPr>
    </w:p>
    <w:p w:rsidR="002A7745" w:rsidRPr="007D09F0" w:rsidRDefault="002A7745" w:rsidP="002A7745">
      <w:pPr>
        <w:pStyle w:val="Recuodecorpodetexto"/>
        <w:ind w:left="0" w:firstLine="720"/>
        <w:jc w:val="both"/>
        <w:rPr>
          <w:b/>
          <w:bCs/>
          <w:sz w:val="24"/>
          <w:szCs w:val="24"/>
        </w:rPr>
      </w:pPr>
      <w:r w:rsidRPr="007D09F0">
        <w:rPr>
          <w:sz w:val="24"/>
          <w:szCs w:val="24"/>
        </w:rPr>
        <w:t>As documentações inerentes à habilitação encontram-se anexadas rigorosamente na seguinte ordem:</w:t>
      </w:r>
    </w:p>
    <w:tbl>
      <w:tblPr>
        <w:tblW w:w="10350" w:type="dxa"/>
        <w:tblInd w:w="-1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0"/>
        <w:gridCol w:w="9120"/>
        <w:gridCol w:w="540"/>
      </w:tblGrid>
      <w:tr w:rsidR="002A7745" w:rsidRPr="007D09F0" w:rsidTr="00CC5938">
        <w:trPr>
          <w:cantSplit/>
          <w:trHeight w:val="195"/>
        </w:trPr>
        <w:tc>
          <w:tcPr>
            <w:tcW w:w="9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spacing w:after="120"/>
              <w:jc w:val="center"/>
              <w:rPr>
                <w:rFonts w:ascii="Calibri" w:hAnsi="Calibri" w:cs="Times New Roman"/>
                <w:b/>
                <w:bCs/>
              </w:rPr>
            </w:pPr>
            <w:r w:rsidRPr="007D09F0">
              <w:rPr>
                <w:rFonts w:ascii="Calibri" w:hAnsi="Calibri" w:cs="Times New Roman"/>
                <w:b/>
                <w:bCs/>
              </w:rPr>
              <w:t>1. HABILITAÇÃO JURÍDICA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spacing w:after="120"/>
              <w:jc w:val="center"/>
              <w:rPr>
                <w:rFonts w:ascii="Calibri" w:hAnsi="Calibri" w:cs="Times New Roman"/>
                <w:b/>
                <w:bCs/>
              </w:rPr>
            </w:pPr>
          </w:p>
        </w:tc>
      </w:tr>
      <w:tr w:rsidR="002A7745" w:rsidRPr="007D09F0" w:rsidTr="00CC5938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1.1</w:t>
            </w:r>
          </w:p>
        </w:tc>
        <w:tc>
          <w:tcPr>
            <w:tcW w:w="9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Carta Proposta devidamente preenchida (Anexo L)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CC5938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1.2</w:t>
            </w:r>
          </w:p>
        </w:tc>
        <w:tc>
          <w:tcPr>
            <w:tcW w:w="9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 xml:space="preserve">Cédula de identidade </w:t>
            </w:r>
            <w:r w:rsidR="008B000E" w:rsidRPr="007D09F0">
              <w:rPr>
                <w:rFonts w:ascii="Calibri" w:hAnsi="Calibri" w:cs="Times New Roman"/>
              </w:rPr>
              <w:t>do (</w:t>
            </w:r>
            <w:r w:rsidRPr="007D09F0">
              <w:rPr>
                <w:rFonts w:ascii="Calibri" w:hAnsi="Calibri" w:cs="Times New Roman"/>
              </w:rPr>
              <w:t>s) representante(s) legal (is).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CC5938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1.3</w:t>
            </w:r>
          </w:p>
        </w:tc>
        <w:tc>
          <w:tcPr>
            <w:tcW w:w="9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tabs>
                <w:tab w:val="left" w:pos="6323"/>
              </w:tabs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 xml:space="preserve">Registro Público de Empresas Mercantis, no caso de empresário </w:t>
            </w:r>
            <w:r w:rsidR="008B000E" w:rsidRPr="007D09F0">
              <w:rPr>
                <w:rFonts w:ascii="Calibri" w:hAnsi="Calibri" w:cs="Times New Roman"/>
              </w:rPr>
              <w:t xml:space="preserve">individual. </w:t>
            </w:r>
            <w:r w:rsidR="008B000E" w:rsidRPr="007D09F0">
              <w:rPr>
                <w:rFonts w:ascii="Calibri" w:hAnsi="Calibri" w:cs="Times New Roman"/>
              </w:rPr>
              <w:tab/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CC5938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1.4</w:t>
            </w:r>
          </w:p>
        </w:tc>
        <w:tc>
          <w:tcPr>
            <w:tcW w:w="9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Ato constitutivo, estatuto ou contrato social em vigor, com sua última alteração, devidamente registrada no Órgão competente, e no caso de sociedades empresárias, acompanhado de documentos de eleição de seus administradores, se for o caso, procurações que outorguem poderes a terceiros.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CC5938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1.5</w:t>
            </w:r>
          </w:p>
        </w:tc>
        <w:tc>
          <w:tcPr>
            <w:tcW w:w="9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 xml:space="preserve">Inscrição no Registro Público de Empresas Mercantis onde opera com averbação no Registro onde tem sede a matriz, no caso de ser </w:t>
            </w:r>
            <w:r w:rsidR="008B000E" w:rsidRPr="007D09F0">
              <w:rPr>
                <w:rFonts w:ascii="Calibri" w:hAnsi="Calibri" w:cs="Times New Roman"/>
              </w:rPr>
              <w:t>a participante sucursal</w:t>
            </w:r>
            <w:r w:rsidRPr="007D09F0">
              <w:rPr>
                <w:rFonts w:ascii="Calibri" w:hAnsi="Calibri" w:cs="Times New Roman"/>
              </w:rPr>
              <w:t>, filial ou agência.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5E4854">
        <w:tc>
          <w:tcPr>
            <w:tcW w:w="69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1.6</w:t>
            </w:r>
          </w:p>
        </w:tc>
        <w:tc>
          <w:tcPr>
            <w:tcW w:w="91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Inscrição do ato constitutivo no Registro Civil das Pessoas Jurídicas, no caso de sociedades simples, acompanhada de prova de diretoria em exercício.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5E4854"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lastRenderedPageBreak/>
              <w:t>1.7</w:t>
            </w:r>
          </w:p>
        </w:tc>
        <w:tc>
          <w:tcPr>
            <w:tcW w:w="9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 xml:space="preserve">Decreto de Autorização, em se tratando de empresa ou sociedade estrangeira em funcionamento no país, e </w:t>
            </w:r>
            <w:bookmarkStart w:id="0" w:name="_GoBack"/>
            <w:bookmarkEnd w:id="0"/>
            <w:r w:rsidRPr="007D09F0">
              <w:rPr>
                <w:rFonts w:ascii="Calibri" w:hAnsi="Calibri" w:cs="Times New Roman"/>
              </w:rPr>
              <w:t>ato de registro ou autorização para funcionamento expedido pelo Órgão competente, quando a atividade assim o exigir.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CC5938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1.8</w:t>
            </w:r>
          </w:p>
        </w:tc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eastAsia="Ecofont_Spranq_eco_Sans" w:hAnsi="Calibri" w:cs="Times New Roman"/>
              </w:rPr>
            </w:pPr>
            <w:r w:rsidRPr="007D09F0">
              <w:rPr>
                <w:rFonts w:ascii="Calibri" w:hAnsi="Calibri" w:cs="Times New Roman"/>
              </w:rPr>
              <w:t>Em caso de cooperativas, conforme o art. 19, § 3º, da IN SLTI/MPOG nº 2/2008:</w:t>
            </w:r>
          </w:p>
          <w:p w:rsidR="002A7745" w:rsidRPr="007D09F0" w:rsidRDefault="002A7745" w:rsidP="002A7745">
            <w:pPr>
              <w:pStyle w:val="Standard"/>
              <w:numPr>
                <w:ilvl w:val="2"/>
                <w:numId w:val="3"/>
              </w:numPr>
              <w:autoSpaceDE w:val="0"/>
              <w:snapToGrid w:val="0"/>
              <w:jc w:val="both"/>
              <w:rPr>
                <w:rFonts w:ascii="Calibri" w:eastAsia="Ecofont_Spranq_eco_Sans" w:hAnsi="Calibri" w:cs="Times New Roman"/>
              </w:rPr>
            </w:pPr>
            <w:r w:rsidRPr="007D09F0">
              <w:rPr>
                <w:rFonts w:ascii="Calibri" w:eastAsia="Ecofont_Spranq_eco_Sans" w:hAnsi="Calibri" w:cs="Times New Roman"/>
              </w:rPr>
              <w:t xml:space="preserve"> </w:t>
            </w:r>
            <w:r w:rsidRPr="007D09F0">
              <w:rPr>
                <w:rFonts w:ascii="Calibri" w:hAnsi="Calibri" w:cs="Times New Roman"/>
              </w:rPr>
              <w:t>Inscrição do ato constitutivo deve estar acompanhada de prova dos responsáveis legais;</w:t>
            </w:r>
          </w:p>
          <w:p w:rsidR="002A7745" w:rsidRPr="007D09F0" w:rsidRDefault="002A7745" w:rsidP="002A7745">
            <w:pPr>
              <w:pStyle w:val="Standard"/>
              <w:numPr>
                <w:ilvl w:val="2"/>
                <w:numId w:val="3"/>
              </w:numPr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eastAsia="Ecofont_Spranq_eco_Sans" w:hAnsi="Calibri" w:cs="Times New Roman"/>
              </w:rPr>
              <w:t xml:space="preserve"> </w:t>
            </w:r>
            <w:r w:rsidRPr="007D09F0">
              <w:rPr>
                <w:rFonts w:ascii="Calibri" w:hAnsi="Calibri" w:cs="Times New Roman"/>
              </w:rPr>
              <w:t>Registro na Organização das Cooperativas Brasileiras ou na entidade estadual se houver;</w:t>
            </w:r>
          </w:p>
          <w:p w:rsidR="002A7745" w:rsidRPr="007D09F0" w:rsidRDefault="002A7745" w:rsidP="002A7745">
            <w:pPr>
              <w:pStyle w:val="Standard"/>
              <w:numPr>
                <w:ilvl w:val="2"/>
                <w:numId w:val="3"/>
              </w:numPr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Ata de Fundação;</w:t>
            </w:r>
          </w:p>
          <w:p w:rsidR="002A7745" w:rsidRPr="007D09F0" w:rsidRDefault="002A7745" w:rsidP="002A7745">
            <w:pPr>
              <w:pStyle w:val="Standard"/>
              <w:numPr>
                <w:ilvl w:val="2"/>
                <w:numId w:val="3"/>
              </w:numPr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 xml:space="preserve">Caso tenha o Estatuto Social, encaminhar juntamente com a Ata da </w:t>
            </w:r>
            <w:r w:rsidR="008B000E" w:rsidRPr="007D09F0">
              <w:rPr>
                <w:rFonts w:ascii="Calibri" w:hAnsi="Calibri" w:cs="Times New Roman"/>
              </w:rPr>
              <w:t>Assembleia</w:t>
            </w:r>
            <w:r w:rsidRPr="007D09F0">
              <w:rPr>
                <w:rFonts w:ascii="Calibri" w:hAnsi="Calibri" w:cs="Times New Roman"/>
              </w:rPr>
              <w:t>;</w:t>
            </w:r>
          </w:p>
          <w:p w:rsidR="002A7745" w:rsidRPr="007D09F0" w:rsidRDefault="002A7745" w:rsidP="002A7745">
            <w:pPr>
              <w:pStyle w:val="Standard"/>
              <w:numPr>
                <w:ilvl w:val="2"/>
                <w:numId w:val="3"/>
              </w:numPr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 xml:space="preserve">Regimento dos Fundos instituídos pelos cooperados, com a Ata da </w:t>
            </w:r>
            <w:r w:rsidR="008B000E" w:rsidRPr="007D09F0">
              <w:rPr>
                <w:rFonts w:ascii="Calibri" w:hAnsi="Calibri" w:cs="Times New Roman"/>
              </w:rPr>
              <w:t>Assembleia</w:t>
            </w:r>
            <w:r w:rsidRPr="007D09F0">
              <w:rPr>
                <w:rFonts w:ascii="Calibri" w:hAnsi="Calibri" w:cs="Times New Roman"/>
              </w:rPr>
              <w:t xml:space="preserve"> que os aprovou;</w:t>
            </w:r>
          </w:p>
          <w:p w:rsidR="002A7745" w:rsidRPr="007D09F0" w:rsidRDefault="002A7745" w:rsidP="002A7745">
            <w:pPr>
              <w:pStyle w:val="Standard"/>
              <w:numPr>
                <w:ilvl w:val="2"/>
                <w:numId w:val="3"/>
              </w:numPr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 xml:space="preserve">Editais de Convocação das 03 (três) últimas </w:t>
            </w:r>
            <w:r w:rsidR="008B000E" w:rsidRPr="007D09F0">
              <w:rPr>
                <w:rFonts w:ascii="Calibri" w:hAnsi="Calibri" w:cs="Times New Roman"/>
              </w:rPr>
              <w:t>assembleias</w:t>
            </w:r>
            <w:r w:rsidRPr="007D09F0">
              <w:rPr>
                <w:rFonts w:ascii="Calibri" w:hAnsi="Calibri" w:cs="Times New Roman"/>
              </w:rPr>
              <w:t xml:space="preserve"> extraordinárias; e</w:t>
            </w:r>
          </w:p>
          <w:p w:rsidR="002A7745" w:rsidRPr="007D09F0" w:rsidRDefault="002A7745" w:rsidP="002A7745">
            <w:pPr>
              <w:pStyle w:val="Standard"/>
              <w:numPr>
                <w:ilvl w:val="2"/>
                <w:numId w:val="3"/>
              </w:numPr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Ata da sessão que os cooperados autorizaram a cooperativa a contratar o objeto da licitação.</w:t>
            </w:r>
          </w:p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CC5938">
        <w:tblPrEx>
          <w:tblCellMar>
            <w:left w:w="70" w:type="dxa"/>
            <w:right w:w="70" w:type="dxa"/>
          </w:tblCellMar>
        </w:tblPrEx>
        <w:trPr>
          <w:trHeight w:val="198"/>
        </w:trPr>
        <w:tc>
          <w:tcPr>
            <w:tcW w:w="10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  <w:bCs/>
              </w:rPr>
              <w:t>2. REGULARIDADE FISCAL</w:t>
            </w:r>
          </w:p>
        </w:tc>
      </w:tr>
      <w:tr w:rsidR="002A7745" w:rsidRPr="007D09F0" w:rsidTr="00CC5938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2.1</w:t>
            </w:r>
          </w:p>
        </w:tc>
        <w:tc>
          <w:tcPr>
            <w:tcW w:w="9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Inscrição no Sistema Unificado de Cadastro de Fornecedores (SICAF).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CC5938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2.2</w:t>
            </w:r>
          </w:p>
        </w:tc>
        <w:tc>
          <w:tcPr>
            <w:tcW w:w="9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Inscrição no Cadastro Nacional de Pessoas Jurídicas (CNPJ) ou no Cadastro Nacional de Pessoas Físicas (CPF) para as firmas individuais.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CC5938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2.3</w:t>
            </w:r>
          </w:p>
        </w:tc>
        <w:tc>
          <w:tcPr>
            <w:tcW w:w="9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Certidão de Débitos Relativos à Créditos Tributários Federais e à Dívida Ativa da União.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CC5938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  <w:b/>
              </w:rPr>
            </w:pPr>
            <w:r w:rsidRPr="007D09F0">
              <w:rPr>
                <w:rFonts w:ascii="Calibri" w:hAnsi="Calibri" w:cs="Times New Roman"/>
                <w:b/>
              </w:rPr>
              <w:t>2.4</w:t>
            </w:r>
          </w:p>
        </w:tc>
        <w:tc>
          <w:tcPr>
            <w:tcW w:w="9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western"/>
              <w:jc w:val="both"/>
              <w:rPr>
                <w:rFonts w:ascii="Calibri" w:hAnsi="Calibri"/>
              </w:rPr>
            </w:pPr>
            <w:r w:rsidRPr="007D09F0">
              <w:rPr>
                <w:rFonts w:ascii="Calibri" w:hAnsi="Calibri"/>
              </w:rPr>
              <w:t>Certidão de Regularidade Fiscal (prova de regularidade relativa ao FGTS).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CC5938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2.5</w:t>
            </w:r>
          </w:p>
        </w:tc>
        <w:tc>
          <w:tcPr>
            <w:tcW w:w="9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Certidão Negativa de Falência, Concordata, Recuperação Judicial e Extrajudicial.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CC5938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2.</w:t>
            </w:r>
            <w:r w:rsidRPr="007D09F0">
              <w:rPr>
                <w:rFonts w:ascii="Calibri" w:hAnsi="Calibri" w:cs="Times New Roman"/>
              </w:rPr>
              <w:t>6</w:t>
            </w:r>
          </w:p>
        </w:tc>
        <w:tc>
          <w:tcPr>
            <w:tcW w:w="9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Certidão Negativa de Débito Trabalhista.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</w:tbl>
    <w:p w:rsidR="002A7745" w:rsidRPr="007D09F0" w:rsidRDefault="002A7745" w:rsidP="002A7745">
      <w:pPr>
        <w:autoSpaceDE w:val="0"/>
        <w:rPr>
          <w:sz w:val="24"/>
          <w:szCs w:val="24"/>
        </w:rPr>
      </w:pPr>
    </w:p>
    <w:tbl>
      <w:tblPr>
        <w:tblW w:w="10278" w:type="dxa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"/>
        <w:gridCol w:w="9497"/>
      </w:tblGrid>
      <w:tr w:rsidR="002A7745" w:rsidRPr="007D09F0" w:rsidTr="00CC5938">
        <w:trPr>
          <w:cantSplit/>
        </w:trPr>
        <w:tc>
          <w:tcPr>
            <w:tcW w:w="10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D09F0">
              <w:rPr>
                <w:b/>
                <w:bCs/>
                <w:sz w:val="24"/>
                <w:szCs w:val="24"/>
              </w:rPr>
              <w:t>3. DECLARAÇÃO</w:t>
            </w:r>
          </w:p>
        </w:tc>
      </w:tr>
      <w:tr w:rsidR="002A7745" w:rsidRPr="007D09F0" w:rsidTr="00CC5938"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autoSpaceDE w:val="0"/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D09F0">
              <w:rPr>
                <w:b/>
                <w:sz w:val="24"/>
                <w:szCs w:val="24"/>
              </w:rPr>
              <w:t>3.1</w:t>
            </w:r>
          </w:p>
        </w:tc>
        <w:tc>
          <w:tcPr>
            <w:tcW w:w="9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D09F0">
              <w:rPr>
                <w:sz w:val="24"/>
                <w:szCs w:val="24"/>
              </w:rPr>
              <w:t>Declaração nos termos do inciso XXXIII do Art. 7º da Constituição Federal.</w:t>
            </w:r>
          </w:p>
        </w:tc>
      </w:tr>
    </w:tbl>
    <w:p w:rsidR="002A7745" w:rsidRPr="007D09F0" w:rsidRDefault="002A7745" w:rsidP="002A7745">
      <w:pPr>
        <w:spacing w:after="0"/>
        <w:rPr>
          <w:vanish/>
          <w:sz w:val="24"/>
          <w:szCs w:val="24"/>
        </w:rPr>
      </w:pPr>
    </w:p>
    <w:tbl>
      <w:tblPr>
        <w:tblW w:w="10275" w:type="dxa"/>
        <w:tblInd w:w="-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9135"/>
        <w:gridCol w:w="480"/>
      </w:tblGrid>
      <w:tr w:rsidR="002A7745" w:rsidRPr="007D09F0" w:rsidTr="00CC5938">
        <w:trPr>
          <w:cantSplit/>
        </w:trPr>
        <w:tc>
          <w:tcPr>
            <w:tcW w:w="10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  <w:bCs/>
              </w:rPr>
              <w:t>4. QUALIFICAÇÃO TÉCNICA</w:t>
            </w:r>
          </w:p>
        </w:tc>
      </w:tr>
      <w:tr w:rsidR="002A7745" w:rsidRPr="007D09F0" w:rsidTr="00CC5938">
        <w:tblPrEx>
          <w:tblCellMar>
            <w:left w:w="10" w:type="dxa"/>
            <w:right w:w="10" w:type="dxa"/>
          </w:tblCellMar>
        </w:tblPrEx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4.1</w:t>
            </w:r>
          </w:p>
        </w:tc>
        <w:tc>
          <w:tcPr>
            <w:tcW w:w="9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Registro ou inscrição da entidade ou prestador de serviço no Conselho de Classe respectivo.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CC5938">
        <w:tblPrEx>
          <w:tblCellMar>
            <w:left w:w="10" w:type="dxa"/>
            <w:right w:w="10" w:type="dxa"/>
          </w:tblCellMar>
        </w:tblPrEx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4.2</w:t>
            </w:r>
          </w:p>
        </w:tc>
        <w:tc>
          <w:tcPr>
            <w:tcW w:w="9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Atestado de capacidade técnica (Carta Referência) emitido por pessoa jurídica de direito público ou privado, declarando que o interessado prestou, a contento, serviço pertinente e compatível em características com o objeto deste Edital de Convocação.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CC5938">
        <w:tblPrEx>
          <w:tblCellMar>
            <w:left w:w="10" w:type="dxa"/>
            <w:right w:w="10" w:type="dxa"/>
          </w:tblCellMar>
        </w:tblPrEx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4.3</w:t>
            </w:r>
          </w:p>
        </w:tc>
        <w:tc>
          <w:tcPr>
            <w:tcW w:w="9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Diploma de Graduação.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CC5938">
        <w:tblPrEx>
          <w:tblCellMar>
            <w:left w:w="10" w:type="dxa"/>
            <w:right w:w="10" w:type="dxa"/>
          </w:tblCellMar>
        </w:tblPrEx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  <w:b/>
              </w:rPr>
            </w:pPr>
            <w:r w:rsidRPr="007D09F0">
              <w:rPr>
                <w:rFonts w:ascii="Calibri" w:hAnsi="Calibri" w:cs="Times New Roman"/>
                <w:b/>
              </w:rPr>
              <w:t>4.4</w:t>
            </w:r>
          </w:p>
        </w:tc>
        <w:tc>
          <w:tcPr>
            <w:tcW w:w="9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Curriculum vitae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5E4854">
        <w:tblPrEx>
          <w:tblCellMar>
            <w:left w:w="10" w:type="dxa"/>
            <w:right w:w="10" w:type="dxa"/>
          </w:tblCellMar>
        </w:tblPrEx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4.5</w:t>
            </w:r>
          </w:p>
        </w:tc>
        <w:tc>
          <w:tcPr>
            <w:tcW w:w="91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O responsável técnico deverá comprovar no mínimo 03 (três) anos de experiência na área pretendida, mediante apresentação da declaração de Responsabilidade Técnica perante o Conselho de Classe Profissional.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5E4854">
        <w:tblPrEx>
          <w:tblCellMar>
            <w:left w:w="10" w:type="dxa"/>
            <w:right w:w="10" w:type="dxa"/>
          </w:tblCellMar>
        </w:tblPrEx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eastAsia="Ecofont_Spranq_eco_Sans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4.6</w:t>
            </w:r>
          </w:p>
        </w:tc>
        <w:tc>
          <w:tcPr>
            <w:tcW w:w="9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2A7745">
            <w:pPr>
              <w:pStyle w:val="Standard"/>
              <w:numPr>
                <w:ilvl w:val="2"/>
                <w:numId w:val="1"/>
              </w:numPr>
              <w:autoSpaceDE w:val="0"/>
              <w:snapToGrid w:val="0"/>
              <w:jc w:val="both"/>
              <w:rPr>
                <w:rFonts w:ascii="Calibri" w:hAnsi="Calibri" w:cs="Times New Roman"/>
                <w:b/>
              </w:rPr>
            </w:pPr>
            <w:r w:rsidRPr="007D09F0">
              <w:rPr>
                <w:rFonts w:ascii="Calibri" w:eastAsia="Ecofont_Spranq_eco_Sans" w:hAnsi="Calibri" w:cs="Times New Roman"/>
              </w:rPr>
              <w:t xml:space="preserve">  </w:t>
            </w:r>
            <w:r w:rsidRPr="007D09F0">
              <w:rPr>
                <w:rFonts w:ascii="Calibri" w:hAnsi="Calibri" w:cs="Times New Roman"/>
              </w:rPr>
              <w:t>Alvará de autorização vencido:</w:t>
            </w:r>
          </w:p>
          <w:p w:rsidR="002A7745" w:rsidRPr="007D09F0" w:rsidRDefault="002A7745" w:rsidP="0048410B">
            <w:pPr>
              <w:pStyle w:val="Standard"/>
              <w:autoSpaceDE w:val="0"/>
              <w:snapToGrid w:val="0"/>
              <w:ind w:left="709"/>
              <w:jc w:val="both"/>
              <w:rPr>
                <w:rFonts w:ascii="Calibri" w:hAnsi="Calibri" w:cs="Times New Roman"/>
                <w:b/>
              </w:rPr>
            </w:pPr>
            <w:r w:rsidRPr="007D09F0">
              <w:rPr>
                <w:rFonts w:ascii="Calibri" w:hAnsi="Calibri" w:cs="Times New Roman"/>
                <w:b/>
              </w:rPr>
              <w:t>4.6.1.1</w:t>
            </w:r>
            <w:r w:rsidRPr="007D09F0">
              <w:rPr>
                <w:rFonts w:ascii="Calibri" w:hAnsi="Calibri" w:cs="Times New Roman"/>
              </w:rPr>
              <w:t xml:space="preserve">     Documento a ser apresentado: alvará vencido, acompanhado de requerimento em tempo hábil (120 dias antes do término de sua vigência) e comprovante da omissão por parte da autoridade de vigilância sanitária.</w:t>
            </w:r>
          </w:p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  <w:b/>
              </w:rPr>
            </w:pPr>
            <w:r w:rsidRPr="007D09F0">
              <w:rPr>
                <w:rFonts w:ascii="Calibri" w:hAnsi="Calibri" w:cs="Times New Roman"/>
                <w:b/>
              </w:rPr>
              <w:t>4.6.2</w:t>
            </w:r>
            <w:r w:rsidRPr="007D09F0">
              <w:rPr>
                <w:rFonts w:ascii="Calibri" w:hAnsi="Calibri" w:cs="Times New Roman"/>
              </w:rPr>
              <w:t xml:space="preserve">         Situação: requerimento de renovação a destempo (para além dos 120 dias):</w:t>
            </w:r>
          </w:p>
          <w:p w:rsidR="002A7745" w:rsidRPr="007D09F0" w:rsidRDefault="002A7745" w:rsidP="0048410B">
            <w:pPr>
              <w:pStyle w:val="Standard"/>
              <w:autoSpaceDE w:val="0"/>
              <w:snapToGrid w:val="0"/>
              <w:ind w:left="709"/>
              <w:jc w:val="both"/>
              <w:rPr>
                <w:rFonts w:ascii="Calibri" w:hAnsi="Calibri" w:cs="Times New Roman"/>
                <w:b/>
              </w:rPr>
            </w:pPr>
            <w:r w:rsidRPr="007D09F0">
              <w:rPr>
                <w:rFonts w:ascii="Calibri" w:hAnsi="Calibri" w:cs="Times New Roman"/>
                <w:b/>
              </w:rPr>
              <w:t>4.6.2.1</w:t>
            </w:r>
            <w:r w:rsidRPr="007D09F0">
              <w:rPr>
                <w:rFonts w:ascii="Calibri" w:hAnsi="Calibri" w:cs="Times New Roman"/>
              </w:rPr>
              <w:t xml:space="preserve">     Documento a ser apresentado alvará de autorização sanitária válido.</w:t>
            </w:r>
          </w:p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4.6.3</w:t>
            </w:r>
            <w:r w:rsidRPr="007D09F0">
              <w:rPr>
                <w:rFonts w:ascii="Calibri" w:hAnsi="Calibri" w:cs="Times New Roman"/>
              </w:rPr>
              <w:t xml:space="preserve">        Situação: requerimento superveniente a instituição da empresa:</w:t>
            </w:r>
          </w:p>
          <w:p w:rsidR="002A7745" w:rsidRPr="007D09F0" w:rsidRDefault="002A7745" w:rsidP="002A7745">
            <w:pPr>
              <w:pStyle w:val="Standard"/>
              <w:numPr>
                <w:ilvl w:val="3"/>
                <w:numId w:val="2"/>
              </w:numPr>
              <w:tabs>
                <w:tab w:val="left" w:pos="1475"/>
              </w:tabs>
              <w:autoSpaceDE w:val="0"/>
              <w:snapToGrid w:val="0"/>
              <w:ind w:left="710" w:right="5" w:hanging="15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Documento a ser apresentado: alvará válido ou requerimento inicial, acompanhado de comprovante da omissão por parte da autoridade de vigilância sanitária.</w:t>
            </w:r>
          </w:p>
          <w:p w:rsidR="002A7745" w:rsidRPr="007D09F0" w:rsidRDefault="002A7745" w:rsidP="002A7745">
            <w:pPr>
              <w:pStyle w:val="Standard"/>
              <w:numPr>
                <w:ilvl w:val="2"/>
                <w:numId w:val="2"/>
              </w:numPr>
              <w:tabs>
                <w:tab w:val="left" w:pos="765"/>
              </w:tabs>
              <w:autoSpaceDE w:val="0"/>
              <w:snapToGrid w:val="0"/>
              <w:jc w:val="both"/>
              <w:rPr>
                <w:rFonts w:ascii="Calibri" w:eastAsia="Ecofont_Spranq_eco_Sans" w:hAnsi="Calibri" w:cs="Times New Roman"/>
              </w:rPr>
            </w:pPr>
            <w:r w:rsidRPr="007D09F0">
              <w:rPr>
                <w:rFonts w:ascii="Calibri" w:hAnsi="Calibri" w:cs="Times New Roman"/>
              </w:rPr>
              <w:lastRenderedPageBreak/>
              <w:t>Situação: funcionamento decorrente de decreto judicial:</w:t>
            </w:r>
          </w:p>
          <w:p w:rsidR="002A7745" w:rsidRPr="007D09F0" w:rsidRDefault="002A7745" w:rsidP="008B000E">
            <w:pPr>
              <w:pStyle w:val="Standard"/>
              <w:tabs>
                <w:tab w:val="left" w:pos="560"/>
                <w:tab w:val="left" w:pos="1250"/>
              </w:tabs>
              <w:autoSpaceDE w:val="0"/>
              <w:snapToGrid w:val="0"/>
              <w:ind w:left="-130" w:right="5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eastAsia="Ecofont_Spranq_eco_Sans" w:hAnsi="Calibri" w:cs="Times New Roman"/>
              </w:rPr>
              <w:t xml:space="preserve">                  </w:t>
            </w:r>
            <w:r w:rsidRPr="007D09F0">
              <w:rPr>
                <w:rFonts w:ascii="Calibri" w:hAnsi="Calibri" w:cs="Times New Roman"/>
                <w:b/>
              </w:rPr>
              <w:t xml:space="preserve">4.6.4.1    </w:t>
            </w:r>
            <w:r w:rsidRPr="007D09F0">
              <w:rPr>
                <w:rFonts w:ascii="Calibri" w:hAnsi="Calibri" w:cs="Times New Roman"/>
              </w:rPr>
              <w:t xml:space="preserve">Documento a ser apresentado: decreto judicial </w:t>
            </w:r>
            <w:r w:rsidR="008B000E">
              <w:rPr>
                <w:rFonts w:ascii="Calibri" w:hAnsi="Calibri" w:cs="Times New Roman"/>
              </w:rPr>
              <w:t>válido.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CC5938">
        <w:tblPrEx>
          <w:tblCellMar>
            <w:left w:w="10" w:type="dxa"/>
            <w:right w:w="10" w:type="dxa"/>
          </w:tblCellMar>
        </w:tblPrEx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  <w:b/>
              </w:rPr>
            </w:pPr>
            <w:r w:rsidRPr="007D09F0">
              <w:rPr>
                <w:rFonts w:ascii="Calibri" w:hAnsi="Calibri" w:cs="Times New Roman"/>
                <w:b/>
              </w:rPr>
              <w:t>4.7</w:t>
            </w:r>
          </w:p>
        </w:tc>
        <w:tc>
          <w:tcPr>
            <w:tcW w:w="9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Alvará de Funcionamento.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CC5938">
        <w:tblPrEx>
          <w:tblCellMar>
            <w:left w:w="10" w:type="dxa"/>
            <w:right w:w="10" w:type="dxa"/>
          </w:tblCellMar>
        </w:tblPrEx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4.8</w:t>
            </w:r>
          </w:p>
        </w:tc>
        <w:tc>
          <w:tcPr>
            <w:tcW w:w="9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Alvará de autorização sanitária válido.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CC5938">
        <w:tblPrEx>
          <w:tblCellMar>
            <w:left w:w="10" w:type="dxa"/>
            <w:right w:w="10" w:type="dxa"/>
          </w:tblCellMar>
        </w:tblPrEx>
        <w:trPr>
          <w:trHeight w:val="43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4.9</w:t>
            </w:r>
          </w:p>
        </w:tc>
        <w:tc>
          <w:tcPr>
            <w:tcW w:w="9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Para habilitação em especialidades odontológicas, devem ser juntadas provas de inscrição junto ao respectivo CRO na condição de especialista.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</w:p>
        </w:tc>
      </w:tr>
      <w:tr w:rsidR="002A7745" w:rsidRPr="007D09F0" w:rsidTr="00CC5938">
        <w:tblPrEx>
          <w:tblCellMar>
            <w:left w:w="10" w:type="dxa"/>
            <w:right w:w="10" w:type="dxa"/>
          </w:tblCellMar>
        </w:tblPrEx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center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  <w:b/>
              </w:rPr>
              <w:t>4.10</w:t>
            </w:r>
          </w:p>
        </w:tc>
        <w:tc>
          <w:tcPr>
            <w:tcW w:w="9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O serviço abaixo relacionado está restrito ao detentor do respectivo título de especialização:</w:t>
            </w:r>
          </w:p>
          <w:p w:rsidR="002A7745" w:rsidRPr="007D09F0" w:rsidRDefault="002A7745" w:rsidP="0048410B">
            <w:pPr>
              <w:pStyle w:val="Standard"/>
              <w:autoSpaceDE w:val="0"/>
              <w:snapToGrid w:val="0"/>
              <w:jc w:val="both"/>
              <w:rPr>
                <w:rFonts w:ascii="Calibri" w:hAnsi="Calibri" w:cs="Times New Roman"/>
              </w:rPr>
            </w:pPr>
            <w:r w:rsidRPr="007D09F0">
              <w:rPr>
                <w:rFonts w:ascii="Calibri" w:hAnsi="Calibri" w:cs="Times New Roman"/>
              </w:rPr>
              <w:t>Radiologia Odontológica.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45" w:rsidRPr="007D09F0" w:rsidRDefault="002A7745" w:rsidP="0048410B">
            <w:pPr>
              <w:pStyle w:val="Standard"/>
              <w:autoSpaceDE w:val="0"/>
              <w:snapToGrid w:val="0"/>
              <w:rPr>
                <w:rFonts w:ascii="Calibri" w:hAnsi="Calibri" w:cs="Times New Roman"/>
              </w:rPr>
            </w:pPr>
          </w:p>
        </w:tc>
      </w:tr>
    </w:tbl>
    <w:p w:rsidR="002A7745" w:rsidRPr="007D09F0" w:rsidRDefault="002A7745" w:rsidP="002A7745">
      <w:pPr>
        <w:autoSpaceDE w:val="0"/>
        <w:spacing w:after="0"/>
        <w:rPr>
          <w:sz w:val="24"/>
          <w:szCs w:val="24"/>
        </w:rPr>
      </w:pPr>
    </w:p>
    <w:p w:rsidR="002A7745" w:rsidRPr="007D09F0" w:rsidRDefault="002A7745" w:rsidP="002A7745">
      <w:pPr>
        <w:autoSpaceDE w:val="0"/>
        <w:spacing w:after="0"/>
        <w:jc w:val="right"/>
        <w:rPr>
          <w:sz w:val="24"/>
          <w:szCs w:val="24"/>
        </w:rPr>
      </w:pPr>
    </w:p>
    <w:p w:rsidR="002A7745" w:rsidRPr="007D09F0" w:rsidRDefault="002A7745" w:rsidP="002A7745">
      <w:pPr>
        <w:autoSpaceDE w:val="0"/>
        <w:spacing w:after="0"/>
        <w:jc w:val="right"/>
        <w:rPr>
          <w:sz w:val="24"/>
          <w:szCs w:val="24"/>
        </w:rPr>
      </w:pPr>
    </w:p>
    <w:p w:rsidR="002A7745" w:rsidRPr="007D09F0" w:rsidRDefault="002A7745" w:rsidP="00CC5938">
      <w:pPr>
        <w:autoSpaceDE w:val="0"/>
        <w:spacing w:after="0"/>
        <w:jc w:val="center"/>
        <w:rPr>
          <w:sz w:val="24"/>
          <w:szCs w:val="24"/>
        </w:rPr>
      </w:pPr>
      <w:r w:rsidRPr="007D09F0">
        <w:rPr>
          <w:sz w:val="24"/>
          <w:szCs w:val="24"/>
        </w:rPr>
        <w:t>Em _________________________________, _____/_________________/______.</w:t>
      </w:r>
    </w:p>
    <w:p w:rsidR="002A7745" w:rsidRPr="007D09F0" w:rsidRDefault="002A7745" w:rsidP="002A7745">
      <w:pPr>
        <w:autoSpaceDE w:val="0"/>
        <w:spacing w:after="0"/>
        <w:jc w:val="center"/>
        <w:rPr>
          <w:sz w:val="24"/>
          <w:szCs w:val="24"/>
        </w:rPr>
      </w:pPr>
      <w:r w:rsidRPr="007D09F0">
        <w:rPr>
          <w:sz w:val="24"/>
          <w:szCs w:val="24"/>
        </w:rPr>
        <w:t>(Local, data)</w:t>
      </w:r>
    </w:p>
    <w:p w:rsidR="002A7745" w:rsidRPr="007D09F0" w:rsidRDefault="002A7745" w:rsidP="002A7745">
      <w:pPr>
        <w:autoSpaceDE w:val="0"/>
        <w:spacing w:after="0"/>
        <w:jc w:val="center"/>
        <w:rPr>
          <w:sz w:val="24"/>
          <w:szCs w:val="24"/>
        </w:rPr>
      </w:pPr>
    </w:p>
    <w:p w:rsidR="002A7745" w:rsidRPr="007D09F0" w:rsidRDefault="002A7745" w:rsidP="002A7745">
      <w:pPr>
        <w:autoSpaceDE w:val="0"/>
        <w:spacing w:after="0"/>
        <w:jc w:val="center"/>
        <w:rPr>
          <w:sz w:val="24"/>
          <w:szCs w:val="24"/>
        </w:rPr>
      </w:pPr>
    </w:p>
    <w:p w:rsidR="002A7745" w:rsidRPr="007D09F0" w:rsidRDefault="002A7745" w:rsidP="002A7745">
      <w:pPr>
        <w:autoSpaceDE w:val="0"/>
        <w:spacing w:after="0"/>
        <w:jc w:val="center"/>
        <w:rPr>
          <w:sz w:val="24"/>
          <w:szCs w:val="24"/>
        </w:rPr>
      </w:pPr>
      <w:r w:rsidRPr="007D09F0">
        <w:rPr>
          <w:sz w:val="24"/>
          <w:szCs w:val="24"/>
        </w:rPr>
        <w:t>___________________________________________________________________</w:t>
      </w:r>
    </w:p>
    <w:p w:rsidR="002A7745" w:rsidRPr="007D09F0" w:rsidRDefault="002A7745" w:rsidP="002A7745">
      <w:pPr>
        <w:autoSpaceDE w:val="0"/>
        <w:spacing w:after="0"/>
        <w:jc w:val="center"/>
        <w:rPr>
          <w:rFonts w:eastAsia="Calibri"/>
          <w:sz w:val="24"/>
          <w:szCs w:val="24"/>
        </w:rPr>
      </w:pPr>
      <w:r w:rsidRPr="007D09F0">
        <w:rPr>
          <w:sz w:val="24"/>
          <w:szCs w:val="24"/>
        </w:rPr>
        <w:t>(Nome completo, identidade e assinatura do Representante Legal)</w:t>
      </w:r>
    </w:p>
    <w:p w:rsidR="002A7745" w:rsidRPr="007D09F0" w:rsidRDefault="002A7745" w:rsidP="002A7745">
      <w:pPr>
        <w:tabs>
          <w:tab w:val="left" w:pos="2127"/>
        </w:tabs>
        <w:rPr>
          <w:sz w:val="24"/>
          <w:szCs w:val="24"/>
        </w:rPr>
      </w:pPr>
      <w:r w:rsidRPr="007D09F0">
        <w:rPr>
          <w:rFonts w:eastAsia="Calibri"/>
          <w:sz w:val="24"/>
          <w:szCs w:val="24"/>
        </w:rPr>
        <w:t xml:space="preserve"> </w:t>
      </w:r>
    </w:p>
    <w:p w:rsidR="002A7745" w:rsidRPr="007D09F0" w:rsidRDefault="002A7745" w:rsidP="002A7745">
      <w:pPr>
        <w:pStyle w:val="PargrafodaLista"/>
        <w:widowControl w:val="0"/>
        <w:autoSpaceDE w:val="0"/>
        <w:spacing w:before="120" w:after="120" w:line="360" w:lineRule="auto"/>
        <w:ind w:left="1100"/>
        <w:jc w:val="both"/>
        <w:rPr>
          <w:sz w:val="24"/>
          <w:szCs w:val="24"/>
        </w:rPr>
      </w:pPr>
    </w:p>
    <w:p w:rsidR="0005009F" w:rsidRDefault="005E4854"/>
    <w:sectPr w:rsidR="0005009F" w:rsidSect="002F20E4">
      <w:headerReference w:type="default" r:id="rId8"/>
      <w:pgSz w:w="11906" w:h="16838"/>
      <w:pgMar w:top="567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E4854">
      <w:pPr>
        <w:spacing w:after="0" w:line="240" w:lineRule="auto"/>
      </w:pPr>
      <w:r>
        <w:separator/>
      </w:r>
    </w:p>
  </w:endnote>
  <w:endnote w:type="continuationSeparator" w:id="0">
    <w:p w:rsidR="00000000" w:rsidRDefault="005E4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cofont_Spranq_eco_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E4854">
      <w:pPr>
        <w:spacing w:after="0" w:line="240" w:lineRule="auto"/>
      </w:pPr>
      <w:r>
        <w:separator/>
      </w:r>
    </w:p>
  </w:footnote>
  <w:footnote w:type="continuationSeparator" w:id="0">
    <w:p w:rsidR="00000000" w:rsidRDefault="005E4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2B7" w:rsidRPr="007D09F0" w:rsidRDefault="002A7745">
    <w:pPr>
      <w:pStyle w:val="Cabealho"/>
      <w:rPr>
        <w:rFonts w:cs="Ecofont_Spranq_eco_Sans"/>
      </w:rPr>
    </w:pPr>
    <w:r w:rsidRPr="007D09F0">
      <w:rPr>
        <w:rFonts w:cs="Ecofont_Spranq_eco_Sans"/>
      </w:rPr>
      <w:t>(Edital de Credenciamento de OCS/PSA Nr</w:t>
    </w:r>
    <w:r>
      <w:rPr>
        <w:rFonts w:cs="Ecofont_Spranq_eco_Sans"/>
        <w:lang w:val="pt-BR"/>
      </w:rPr>
      <w:t>.</w:t>
    </w:r>
    <w:r w:rsidRPr="007D09F0">
      <w:rPr>
        <w:rFonts w:cs="Ecofont_Spranq_eco_Sans"/>
      </w:rPr>
      <w:t xml:space="preserve"> 0</w:t>
    </w:r>
    <w:r>
      <w:rPr>
        <w:rFonts w:cs="Ecofont_Spranq_eco_Sans"/>
        <w:lang w:val="pt-BR"/>
      </w:rPr>
      <w:t>2</w:t>
    </w:r>
    <w:r w:rsidRPr="007D09F0">
      <w:rPr>
        <w:rFonts w:cs="Ecofont_Spranq_eco_Sans"/>
      </w:rPr>
      <w:t>/20</w:t>
    </w:r>
    <w:r>
      <w:rPr>
        <w:rFonts w:cs="Ecofont_Spranq_eco_Sans"/>
        <w:lang w:val="pt-BR"/>
      </w:rPr>
      <w:t>20.............................</w:t>
    </w:r>
    <w:r w:rsidRPr="007D09F0">
      <w:rPr>
        <w:rFonts w:cs="Ecofont_Spranq_eco_Sans"/>
      </w:rPr>
      <w:t>........................................................</w:t>
    </w:r>
    <w:r>
      <w:rPr>
        <w:rFonts w:cs="Ecofont_Spranq_eco_Sans"/>
        <w:lang w:val="pt-BR"/>
      </w:rPr>
      <w:t>...</w:t>
    </w:r>
    <w:r w:rsidRPr="007D09F0">
      <w:rPr>
        <w:rFonts w:cs="Ecofont_Spranq_eco_Sans"/>
      </w:rPr>
      <w:t>..</w:t>
    </w:r>
    <w:proofErr w:type="spellStart"/>
    <w:r w:rsidRPr="007D09F0">
      <w:rPr>
        <w:rFonts w:cs="Ecofont_Spranq_eco_Sans"/>
      </w:rPr>
      <w:t>Fl</w:t>
    </w:r>
    <w:proofErr w:type="spellEnd"/>
    <w:r w:rsidRPr="007D09F0">
      <w:rPr>
        <w:rFonts w:cs="Ecofont_Spranq_eco_Sans"/>
      </w:rPr>
      <w:t xml:space="preserve"> Nr </w:t>
    </w:r>
    <w:r w:rsidRPr="007D09F0">
      <w:rPr>
        <w:rFonts w:cs="Ecofont_Spranq_eco_Sans"/>
      </w:rPr>
      <w:fldChar w:fldCharType="begin"/>
    </w:r>
    <w:r w:rsidRPr="007D09F0">
      <w:rPr>
        <w:rFonts w:cs="Ecofont_Spranq_eco_Sans"/>
      </w:rPr>
      <w:instrText xml:space="preserve"> PAGE </w:instrText>
    </w:r>
    <w:r w:rsidRPr="007D09F0">
      <w:rPr>
        <w:rFonts w:cs="Ecofont_Spranq_eco_Sans"/>
      </w:rPr>
      <w:fldChar w:fldCharType="separate"/>
    </w:r>
    <w:r w:rsidR="005E4854">
      <w:rPr>
        <w:rFonts w:cs="Ecofont_Spranq_eco_Sans"/>
        <w:noProof/>
      </w:rPr>
      <w:t>4</w:t>
    </w:r>
    <w:r w:rsidRPr="007D09F0">
      <w:rPr>
        <w:rFonts w:cs="Ecofont_Spranq_eco_Sans"/>
      </w:rPr>
      <w:fldChar w:fldCharType="end"/>
    </w:r>
    <w:r w:rsidRPr="007D09F0">
      <w:rPr>
        <w:rFonts w:cs="Ecofont_Spranq_eco_Sans"/>
      </w:rPr>
      <w:t>/</w:t>
    </w:r>
    <w:r w:rsidRPr="007D09F0">
      <w:fldChar w:fldCharType="begin"/>
    </w:r>
    <w:r w:rsidRPr="007D09F0">
      <w:instrText xml:space="preserve"> NUMPAGES \*Arabic </w:instrText>
    </w:r>
    <w:r w:rsidRPr="007D09F0">
      <w:fldChar w:fldCharType="separate"/>
    </w:r>
    <w:r w:rsidR="005E4854">
      <w:rPr>
        <w:noProof/>
      </w:rPr>
      <w:t>4</w:t>
    </w:r>
    <w:r w:rsidRPr="007D09F0">
      <w:fldChar w:fldCharType="end"/>
    </w:r>
    <w:r w:rsidRPr="007D09F0">
      <w:rPr>
        <w:rFonts w:cs="Ecofont_Spranq_eco_Sans"/>
      </w:rPr>
      <w:t>)</w:t>
    </w:r>
  </w:p>
  <w:p w:rsidR="00D862B7" w:rsidRDefault="005E4854">
    <w:pPr>
      <w:pStyle w:val="Cabealho"/>
      <w:rPr>
        <w:rFonts w:ascii="Ecofont_Spranq_eco_Sans" w:hAnsi="Ecofont_Spranq_eco_Sans" w:cs="Ecofont_Spranq_eco_Sans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0"/>
    <w:lvl w:ilvl="0">
      <w:start w:val="4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21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multilevel"/>
    <w:tmpl w:val="00000004"/>
    <w:name w:val="WW8Num2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745"/>
    <w:rsid w:val="000219C8"/>
    <w:rsid w:val="002A7745"/>
    <w:rsid w:val="005E4854"/>
    <w:rsid w:val="008B000E"/>
    <w:rsid w:val="00AE6BCE"/>
    <w:rsid w:val="00CC5938"/>
    <w:rsid w:val="00F2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4BB137-2FC6-4AA4-AEF3-0475727F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745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Ttulo1">
    <w:name w:val="heading 1"/>
    <w:basedOn w:val="Normal"/>
    <w:next w:val="Normal"/>
    <w:link w:val="Ttulo1Char"/>
    <w:qFormat/>
    <w:rsid w:val="002A7745"/>
    <w:pPr>
      <w:keepNext/>
      <w:tabs>
        <w:tab w:val="left" w:pos="0"/>
      </w:tabs>
      <w:spacing w:after="0" w:line="240" w:lineRule="auto"/>
      <w:jc w:val="center"/>
      <w:outlineLvl w:val="0"/>
    </w:pPr>
    <w:rPr>
      <w:rFonts w:ascii="Arial" w:hAnsi="Arial" w:cs="Arial"/>
      <w:sz w:val="24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A7745"/>
    <w:rPr>
      <w:rFonts w:ascii="Arial" w:eastAsia="Times New Roman" w:hAnsi="Arial" w:cs="Arial"/>
      <w:sz w:val="24"/>
      <w:szCs w:val="20"/>
      <w:lang w:eastAsia="zh-CN"/>
    </w:rPr>
  </w:style>
  <w:style w:type="paragraph" w:styleId="Corpodetexto">
    <w:name w:val="Body Text"/>
    <w:basedOn w:val="Normal"/>
    <w:link w:val="CorpodetextoChar"/>
    <w:rsid w:val="002A7745"/>
    <w:pPr>
      <w:spacing w:after="0" w:line="360" w:lineRule="atLeast"/>
      <w:jc w:val="both"/>
      <w:textAlignment w:val="baseline"/>
    </w:pPr>
    <w:rPr>
      <w:rFonts w:ascii="Times New Roman" w:hAnsi="Times New Roman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2A774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Cabealho">
    <w:name w:val="header"/>
    <w:basedOn w:val="Normal"/>
    <w:link w:val="CabealhoChar"/>
    <w:rsid w:val="002A7745"/>
    <w:pPr>
      <w:spacing w:after="0" w:line="240" w:lineRule="auto"/>
    </w:pPr>
    <w:rPr>
      <w:sz w:val="20"/>
      <w:szCs w:val="20"/>
      <w:lang w:val="x-none"/>
    </w:rPr>
  </w:style>
  <w:style w:type="character" w:customStyle="1" w:styleId="CabealhoChar">
    <w:name w:val="Cabeçalho Char"/>
    <w:basedOn w:val="Fontepargpadro"/>
    <w:link w:val="Cabealho"/>
    <w:rsid w:val="002A7745"/>
    <w:rPr>
      <w:rFonts w:ascii="Calibri" w:eastAsia="Times New Roman" w:hAnsi="Calibri" w:cs="Times New Roman"/>
      <w:sz w:val="20"/>
      <w:szCs w:val="20"/>
      <w:lang w:val="x-none" w:eastAsia="zh-CN"/>
    </w:rPr>
  </w:style>
  <w:style w:type="paragraph" w:styleId="PargrafodaLista">
    <w:name w:val="List Paragraph"/>
    <w:basedOn w:val="Normal"/>
    <w:qFormat/>
    <w:rsid w:val="002A7745"/>
    <w:pPr>
      <w:ind w:left="720"/>
      <w:contextualSpacing/>
    </w:pPr>
  </w:style>
  <w:style w:type="paragraph" w:styleId="Recuodecorpodetexto">
    <w:name w:val="Body Text Indent"/>
    <w:basedOn w:val="Normal"/>
    <w:link w:val="RecuodecorpodetextoChar"/>
    <w:rsid w:val="002A774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2A7745"/>
    <w:rPr>
      <w:rFonts w:ascii="Calibri" w:eastAsia="Times New Roman" w:hAnsi="Calibri" w:cs="Times New Roman"/>
      <w:lang w:eastAsia="zh-CN"/>
    </w:rPr>
  </w:style>
  <w:style w:type="paragraph" w:customStyle="1" w:styleId="western">
    <w:name w:val="western"/>
    <w:basedOn w:val="Normal"/>
    <w:rsid w:val="002A7745"/>
    <w:pPr>
      <w:spacing w:before="100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2A7745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1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21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19C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901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 Ana Paula FUSEX</dc:creator>
  <cp:keywords/>
  <dc:description/>
  <cp:lastModifiedBy>Fc Ana Paula FUSEX</cp:lastModifiedBy>
  <cp:revision>5</cp:revision>
  <cp:lastPrinted>2020-05-15T11:19:00Z</cp:lastPrinted>
  <dcterms:created xsi:type="dcterms:W3CDTF">2020-05-14T15:13:00Z</dcterms:created>
  <dcterms:modified xsi:type="dcterms:W3CDTF">2020-05-15T11:22:00Z</dcterms:modified>
</cp:coreProperties>
</file>